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8C612" w14:textId="77777777" w:rsidR="00F42E4E" w:rsidRPr="005F5CE8" w:rsidRDefault="00F42E4E" w:rsidP="00F42E4E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6DD34A1F" w14:textId="77777777" w:rsidR="00F42E4E" w:rsidRPr="00D9472A" w:rsidRDefault="00F42E4E" w:rsidP="00F42E4E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5DCF8032" w14:textId="77777777" w:rsidR="00F42E4E" w:rsidRPr="00D9472A" w:rsidRDefault="00F42E4E" w:rsidP="00F42E4E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7C75DE98" w14:textId="77777777" w:rsidR="00F42E4E" w:rsidRPr="00D9472A" w:rsidRDefault="00F42E4E" w:rsidP="00F42E4E">
      <w:pPr>
        <w:spacing w:line="360" w:lineRule="auto"/>
        <w:jc w:val="center"/>
      </w:pPr>
    </w:p>
    <w:p w14:paraId="50E964A7" w14:textId="77777777" w:rsidR="00F42E4E" w:rsidRDefault="00F42E4E" w:rsidP="00F42E4E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4C74930" w14:textId="77777777" w:rsidR="00F42E4E" w:rsidRPr="003A6F5B" w:rsidRDefault="00F42E4E" w:rsidP="00F42E4E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0C4F8D35" w14:textId="77777777" w:rsidR="00F42E4E" w:rsidRPr="003A6F5B" w:rsidRDefault="00F42E4E" w:rsidP="00F42E4E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2E8EAC4" w14:textId="77777777" w:rsidR="00F42E4E" w:rsidRPr="003A6F5B" w:rsidRDefault="00F42E4E" w:rsidP="00F42E4E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F42E4E">
        <w:t>_</w:t>
      </w:r>
      <w:r w:rsidRPr="003A6F5B">
        <w:t xml:space="preserve"> г.</w:t>
      </w:r>
    </w:p>
    <w:p w14:paraId="1C834A1B" w14:textId="77777777" w:rsidR="00F42E4E" w:rsidRDefault="00F42E4E" w:rsidP="00F42E4E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3BEACAC" w14:textId="77777777" w:rsidR="00F42E4E" w:rsidRPr="003A6F5B" w:rsidRDefault="00F42E4E" w:rsidP="00F42E4E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08E65D0" w14:textId="77777777" w:rsidR="009669C1" w:rsidRDefault="00F42E4E" w:rsidP="009B2C1D">
      <w:pPr>
        <w:keepNext/>
        <w:jc w:val="center"/>
        <w:outlineLvl w:val="0"/>
        <w:rPr>
          <w:b/>
        </w:rPr>
      </w:pPr>
      <w:r w:rsidRPr="003A6F5B">
        <w:rPr>
          <w:b/>
        </w:rPr>
        <w:t>ФОНД ОЦЕНОЧНЫХ СРЕДСТВ</w:t>
      </w:r>
    </w:p>
    <w:p w14:paraId="74F32B88" w14:textId="048F86E9" w:rsidR="00F42E4E" w:rsidRDefault="009669C1" w:rsidP="009B2C1D">
      <w:pPr>
        <w:keepNext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  <w:r w:rsidR="00F42E4E" w:rsidRPr="003A6F5B">
        <w:rPr>
          <w:b/>
        </w:rPr>
        <w:t xml:space="preserve"> </w:t>
      </w:r>
    </w:p>
    <w:p w14:paraId="2FD9F3B9" w14:textId="77777777" w:rsidR="00F42E4E" w:rsidRDefault="00F42E4E" w:rsidP="009B2C1D">
      <w:pPr>
        <w:keepNext/>
        <w:jc w:val="center"/>
        <w:outlineLvl w:val="0"/>
        <w:rPr>
          <w:b/>
        </w:rPr>
      </w:pPr>
    </w:p>
    <w:p w14:paraId="5767C8A9" w14:textId="77777777" w:rsidR="00F42E4E" w:rsidRDefault="00F42E4E" w:rsidP="00F42E4E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F42E4E" w:rsidRPr="00B102C4" w14:paraId="78492ECA" w14:textId="77777777" w:rsidTr="008A6AF1">
        <w:tc>
          <w:tcPr>
            <w:tcW w:w="3227" w:type="dxa"/>
            <w:vAlign w:val="center"/>
          </w:tcPr>
          <w:p w14:paraId="4389EE09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1D7DA5AA" w14:textId="600967E6" w:rsidR="00F42E4E" w:rsidRPr="007C1540" w:rsidRDefault="00F42E4E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>
              <w:rPr>
                <w:b/>
              </w:rPr>
              <w:t>Нейронные сети</w:t>
            </w:r>
          </w:p>
        </w:tc>
      </w:tr>
      <w:tr w:rsidR="00F42E4E" w:rsidRPr="004B62F7" w14:paraId="6391CF74" w14:textId="77777777" w:rsidTr="008A6AF1">
        <w:tc>
          <w:tcPr>
            <w:tcW w:w="3227" w:type="dxa"/>
            <w:vAlign w:val="center"/>
          </w:tcPr>
          <w:p w14:paraId="2A94F8E4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301CFFE5" w14:textId="77777777" w:rsidR="00F42E4E" w:rsidRPr="00F42B9E" w:rsidRDefault="00F42E4E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F42E4E" w:rsidRPr="00B102C4" w14:paraId="203E759C" w14:textId="77777777" w:rsidTr="008A6AF1">
        <w:tc>
          <w:tcPr>
            <w:tcW w:w="3227" w:type="dxa"/>
            <w:vAlign w:val="center"/>
          </w:tcPr>
          <w:p w14:paraId="6BD0781E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Pr="003A6F5B">
              <w:t>аправленность</w:t>
            </w:r>
            <w:r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79D1514" w14:textId="77506D72" w:rsidR="00F42E4E" w:rsidRPr="000F406C" w:rsidRDefault="00F5231C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Нейронные сети</w:t>
            </w:r>
          </w:p>
        </w:tc>
      </w:tr>
      <w:tr w:rsidR="00F42E4E" w:rsidRPr="004B62F7" w14:paraId="6928E9F6" w14:textId="77777777" w:rsidTr="008A6AF1">
        <w:tc>
          <w:tcPr>
            <w:tcW w:w="3227" w:type="dxa"/>
            <w:vAlign w:val="center"/>
          </w:tcPr>
          <w:p w14:paraId="1732B73E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0FAC89A3" w14:textId="39F29DBE" w:rsidR="00F42E4E" w:rsidRPr="00296A60" w:rsidRDefault="00296A60" w:rsidP="008B5DB2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296A60">
              <w:rPr>
                <w:b/>
              </w:rPr>
              <w:t>очная, очно-заочная</w:t>
            </w:r>
            <w:bookmarkStart w:id="0" w:name="_GoBack"/>
            <w:bookmarkEnd w:id="0"/>
          </w:p>
        </w:tc>
      </w:tr>
    </w:tbl>
    <w:p w14:paraId="61A46199" w14:textId="77777777" w:rsidR="00F42E4E" w:rsidRDefault="00F42E4E" w:rsidP="00F42E4E">
      <w:pPr>
        <w:rPr>
          <w:sz w:val="16"/>
          <w:szCs w:val="16"/>
        </w:rPr>
      </w:pPr>
      <w:r>
        <w:br w:type="page"/>
      </w:r>
    </w:p>
    <w:p w14:paraId="7A41259C" w14:textId="77777777" w:rsidR="00F42E4E" w:rsidRPr="00724A88" w:rsidRDefault="00F42E4E" w:rsidP="00F42E4E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304CDB9E" w14:textId="77777777" w:rsidR="00F42E4E" w:rsidRPr="00724A88" w:rsidRDefault="00F42E4E" w:rsidP="00F42E4E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Pr="00724A88">
        <w:t>бизнес</w:t>
      </w:r>
      <w:r>
        <w:t xml:space="preserve"> </w:t>
      </w:r>
      <w:r w:rsidRPr="00724A88">
        <w:t>–</w:t>
      </w:r>
      <w:r>
        <w:t xml:space="preserve"> </w:t>
      </w:r>
      <w:r w:rsidRPr="00724A88">
        <w:t>информатики</w:t>
      </w:r>
      <w:r>
        <w:t xml:space="preserve"> </w:t>
      </w:r>
      <w:r w:rsidRPr="00724A88">
        <w:t>и</w:t>
      </w:r>
      <w:r>
        <w:t xml:space="preserve"> </w:t>
      </w:r>
      <w:r w:rsidRPr="00724A88">
        <w:t>математики</w:t>
      </w:r>
    </w:p>
    <w:p w14:paraId="0F91FF50" w14:textId="77777777" w:rsidR="00F42E4E" w:rsidRPr="00724A88" w:rsidRDefault="00F42E4E" w:rsidP="00F42E4E">
      <w:pPr>
        <w:rPr>
          <w:i/>
          <w:color w:val="548DD4" w:themeColor="text2" w:themeTint="99"/>
          <w:sz w:val="16"/>
          <w:szCs w:val="16"/>
        </w:rPr>
      </w:pPr>
    </w:p>
    <w:p w14:paraId="6EFC5B67" w14:textId="77777777" w:rsidR="00F42E4E" w:rsidRPr="00724A88" w:rsidRDefault="00F42E4E" w:rsidP="00F42E4E"/>
    <w:p w14:paraId="047674D3" w14:textId="77777777" w:rsidR="00F42E4E" w:rsidRPr="00724A88" w:rsidRDefault="00F42E4E" w:rsidP="00F42E4E"/>
    <w:p w14:paraId="4F6C7275" w14:textId="77777777" w:rsidR="00F42E4E" w:rsidRDefault="00F42E4E" w:rsidP="00F42E4E">
      <w:pPr>
        <w:suppressLineNumbers/>
        <w:ind w:firstLine="851"/>
        <w:jc w:val="both"/>
        <w:rPr>
          <w:sz w:val="16"/>
          <w:szCs w:val="16"/>
        </w:rPr>
      </w:pPr>
    </w:p>
    <w:p w14:paraId="0E6FC80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7158652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672CF84F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33ECDA2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B639F02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7D803C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5164415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23EC27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CB6BA66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919C83A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D23258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8625D78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0A8806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2B522DD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AB606E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4326A76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D2AF55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4135849" w14:textId="77777777" w:rsidR="00F42E4E" w:rsidRPr="001D5501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52EB326" w14:textId="77777777" w:rsidR="00F42E4E" w:rsidRPr="001D5501" w:rsidRDefault="00F42E4E" w:rsidP="00F42E4E">
      <w:pPr>
        <w:jc w:val="center"/>
        <w:rPr>
          <w:sz w:val="16"/>
          <w:szCs w:val="16"/>
        </w:rPr>
      </w:pPr>
    </w:p>
    <w:p w14:paraId="2B9B8F59" w14:textId="77777777" w:rsidR="00F42E4E" w:rsidRDefault="00F42E4E" w:rsidP="00F42E4E">
      <w:pPr>
        <w:jc w:val="center"/>
        <w:rPr>
          <w:sz w:val="16"/>
          <w:szCs w:val="16"/>
        </w:rPr>
      </w:pPr>
    </w:p>
    <w:p w14:paraId="09D71B4F" w14:textId="77777777" w:rsidR="00F42E4E" w:rsidRPr="00C14CCA" w:rsidRDefault="00F42E4E" w:rsidP="00F42E4E">
      <w:pPr>
        <w:jc w:val="center"/>
        <w:rPr>
          <w:sz w:val="28"/>
          <w:szCs w:val="28"/>
          <w:vertAlign w:val="superscript"/>
        </w:rPr>
      </w:pPr>
    </w:p>
    <w:p w14:paraId="1C3F4E3D" w14:textId="77777777" w:rsidR="00F42E4E" w:rsidRDefault="00F42E4E" w:rsidP="00F42E4E">
      <w:pPr>
        <w:jc w:val="center"/>
      </w:pPr>
    </w:p>
    <w:p w14:paraId="43A937E7" w14:textId="77777777" w:rsidR="00F42E4E" w:rsidRPr="00967EB9" w:rsidRDefault="00F42E4E" w:rsidP="00F42E4E">
      <w:pPr>
        <w:rPr>
          <w:sz w:val="28"/>
          <w:szCs w:val="28"/>
        </w:rPr>
      </w:pPr>
    </w:p>
    <w:p w14:paraId="4DD2662B" w14:textId="77777777" w:rsidR="00F42E4E" w:rsidRPr="001D5501" w:rsidRDefault="00F42E4E" w:rsidP="00F42E4E">
      <w:pPr>
        <w:rPr>
          <w:sz w:val="28"/>
          <w:szCs w:val="28"/>
        </w:rPr>
      </w:pPr>
    </w:p>
    <w:p w14:paraId="1BA663E1" w14:textId="77777777" w:rsidR="00F42E4E" w:rsidRPr="001D5501" w:rsidRDefault="00F42E4E" w:rsidP="00F42E4E">
      <w:pPr>
        <w:rPr>
          <w:sz w:val="28"/>
          <w:szCs w:val="28"/>
        </w:rPr>
      </w:pPr>
    </w:p>
    <w:p w14:paraId="59526390" w14:textId="77777777" w:rsidR="00F42E4E" w:rsidRPr="001D5501" w:rsidRDefault="00F42E4E" w:rsidP="00F42E4E">
      <w:pPr>
        <w:rPr>
          <w:sz w:val="28"/>
          <w:szCs w:val="28"/>
        </w:rPr>
      </w:pPr>
    </w:p>
    <w:p w14:paraId="48C26753" w14:textId="77777777" w:rsidR="00F42E4E" w:rsidRDefault="00F42E4E" w:rsidP="00F42E4E">
      <w:pPr>
        <w:rPr>
          <w:sz w:val="28"/>
          <w:szCs w:val="28"/>
        </w:rPr>
      </w:pPr>
    </w:p>
    <w:p w14:paraId="6502B716" w14:textId="77777777" w:rsidR="00F42E4E" w:rsidRDefault="00F42E4E" w:rsidP="00F42E4E">
      <w:pPr>
        <w:rPr>
          <w:sz w:val="28"/>
          <w:szCs w:val="28"/>
        </w:rPr>
      </w:pPr>
    </w:p>
    <w:p w14:paraId="3436C253" w14:textId="77777777" w:rsidR="00F42E4E" w:rsidRDefault="00F42E4E" w:rsidP="00F42E4E">
      <w:pPr>
        <w:rPr>
          <w:sz w:val="28"/>
          <w:szCs w:val="28"/>
        </w:rPr>
      </w:pPr>
    </w:p>
    <w:p w14:paraId="33C9C33E" w14:textId="77777777" w:rsidR="00F42E4E" w:rsidRPr="001D5501" w:rsidRDefault="00F42E4E" w:rsidP="00F42E4E">
      <w:pPr>
        <w:rPr>
          <w:sz w:val="28"/>
          <w:szCs w:val="28"/>
        </w:rPr>
      </w:pPr>
    </w:p>
    <w:p w14:paraId="5E53FA3D" w14:textId="77777777" w:rsidR="00F42E4E" w:rsidRPr="001D5501" w:rsidRDefault="00F42E4E" w:rsidP="00F42E4E">
      <w:pPr>
        <w:rPr>
          <w:sz w:val="28"/>
          <w:szCs w:val="28"/>
        </w:rPr>
      </w:pPr>
    </w:p>
    <w:p w14:paraId="56B3D265" w14:textId="77777777" w:rsidR="00F42E4E" w:rsidRPr="001D5501" w:rsidRDefault="00F42E4E" w:rsidP="00F42E4E">
      <w:pPr>
        <w:jc w:val="center"/>
        <w:rPr>
          <w:sz w:val="28"/>
          <w:szCs w:val="28"/>
        </w:rPr>
      </w:pPr>
    </w:p>
    <w:p w14:paraId="4B9B5D88" w14:textId="77777777" w:rsidR="00F42E4E" w:rsidRDefault="00F42E4E" w:rsidP="00F42E4E">
      <w:pPr>
        <w:jc w:val="center"/>
        <w:rPr>
          <w:sz w:val="28"/>
          <w:szCs w:val="28"/>
        </w:rPr>
      </w:pPr>
    </w:p>
    <w:p w14:paraId="22601961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5BBA5216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15EC0A82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1B5BE203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2EFA5D31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5D5DAF2" w14:textId="77777777" w:rsidR="00F42E4E" w:rsidRDefault="00F42E4E" w:rsidP="00F42E4E">
      <w:pPr>
        <w:rPr>
          <w:b/>
          <w:bCs/>
        </w:rPr>
      </w:pPr>
      <w:r>
        <w:rPr>
          <w:b/>
          <w:bCs/>
        </w:rPr>
        <w:br w:type="page"/>
      </w:r>
    </w:p>
    <w:p w14:paraId="4A2A018B" w14:textId="488C6A6A" w:rsidR="00AA6322" w:rsidRDefault="00F42E4E" w:rsidP="00F42E4E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9B2C1D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6D874908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446DF116" w14:textId="77777777" w:rsidR="0053793D" w:rsidRPr="00CD7272" w:rsidRDefault="0053793D" w:rsidP="00FE5649">
      <w:pPr>
        <w:pStyle w:val="ab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2</w:t>
            </w:r>
          </w:p>
        </w:tc>
      </w:tr>
      <w:tr w:rsidR="005D2900" w:rsidRPr="00B00C6F" w14:paraId="04CEBEEE" w14:textId="77777777" w:rsidTr="00E6717B">
        <w:tc>
          <w:tcPr>
            <w:tcW w:w="4531" w:type="dxa"/>
            <w:vAlign w:val="center"/>
          </w:tcPr>
          <w:p w14:paraId="47F06DD9" w14:textId="56042A0D" w:rsidR="005D2900" w:rsidRPr="005D2900" w:rsidRDefault="005D2900" w:rsidP="005D2900">
            <w:pPr>
              <w:widowControl w:val="0"/>
              <w:jc w:val="both"/>
              <w:rPr>
                <w:color w:val="000000"/>
              </w:rPr>
            </w:pPr>
            <w:r w:rsidRPr="005D2900">
              <w:rPr>
                <w:lang w:eastAsia="en-US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4957" w:type="dxa"/>
            <w:vAlign w:val="center"/>
          </w:tcPr>
          <w:p w14:paraId="2A19872E" w14:textId="77777777" w:rsidR="005D2900" w:rsidRPr="005D2900" w:rsidRDefault="005D2900" w:rsidP="005D2900">
            <w:pPr>
              <w:widowControl w:val="0"/>
              <w:jc w:val="both"/>
            </w:pPr>
            <w:r w:rsidRPr="005D2900">
              <w:t>УК-2.1 Способен планировать этапы жизненного цикла управления проектами</w:t>
            </w:r>
          </w:p>
          <w:p w14:paraId="01688322" w14:textId="77777777" w:rsidR="005D2900" w:rsidRPr="005D2900" w:rsidRDefault="005D2900" w:rsidP="005D2900">
            <w:pPr>
              <w:widowControl w:val="0"/>
              <w:jc w:val="both"/>
            </w:pPr>
            <w:r w:rsidRPr="005D2900">
              <w:t>УК-2.2 Способен разрабатывать план реализации проекта с учетом действующих стандартов</w:t>
            </w:r>
          </w:p>
          <w:p w14:paraId="6DB2F0DA" w14:textId="217B6E72" w:rsidR="005D2900" w:rsidRPr="005D2900" w:rsidRDefault="005D2900" w:rsidP="005D2900">
            <w:pPr>
              <w:widowControl w:val="0"/>
              <w:jc w:val="both"/>
              <w:rPr>
                <w:color w:val="000000"/>
              </w:rPr>
            </w:pPr>
            <w:r w:rsidRPr="005D2900">
              <w:t>УК-2.3 Способен управлять проектами и оценивать их эффективность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5D2900" w:rsidRDefault="00EC0A5B" w:rsidP="00B00C6F">
            <w:pPr>
              <w:widowControl w:val="0"/>
              <w:jc w:val="both"/>
              <w:rPr>
                <w:b/>
                <w:bCs/>
              </w:rPr>
            </w:pPr>
            <w:r w:rsidRPr="005D2900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5D2900" w:rsidRDefault="00EC0A5B" w:rsidP="00D01A8F">
            <w:pPr>
              <w:widowControl w:val="0"/>
            </w:pPr>
            <w:r w:rsidRPr="005D2900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5D2900" w:rsidRDefault="00EC0A5B" w:rsidP="00D01A8F">
            <w:pPr>
              <w:widowControl w:val="0"/>
              <w:rPr>
                <w:b/>
                <w:bCs/>
              </w:rPr>
            </w:pPr>
            <w:r w:rsidRPr="005D2900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5D2900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57DA85C1" w14:textId="0AE6E5EE" w:rsidR="0003303B" w:rsidRDefault="0003303B" w:rsidP="00847B4A">
      <w:pPr>
        <w:jc w:val="both"/>
        <w:rPr>
          <w:lang w:eastAsia="en-US"/>
        </w:rPr>
      </w:pPr>
      <w:r w:rsidRPr="00EA64A6">
        <w:rPr>
          <w:rStyle w:val="FontStyle18"/>
          <w:b/>
          <w:i/>
        </w:rPr>
        <w:t>Для оценки</w:t>
      </w:r>
      <w:r w:rsidRPr="0003303B">
        <w:rPr>
          <w:rStyle w:val="FontStyle18"/>
          <w:b/>
        </w:rPr>
        <w:t xml:space="preserve"> </w:t>
      </w:r>
      <w:r w:rsidRPr="0003303B">
        <w:rPr>
          <w:b/>
          <w:i/>
          <w:lang w:eastAsia="en-US"/>
        </w:rPr>
        <w:t>УК-2</w:t>
      </w:r>
      <w:r w:rsidRPr="005D2900">
        <w:rPr>
          <w:lang w:eastAsia="en-US"/>
        </w:rPr>
        <w:t xml:space="preserve"> Способен управлять проектом на всех этапах его жизненного цикла</w:t>
      </w:r>
    </w:p>
    <w:p w14:paraId="4CF85F66" w14:textId="77777777" w:rsidR="0082660E" w:rsidRDefault="0082660E" w:rsidP="0082660E">
      <w:pPr>
        <w:tabs>
          <w:tab w:val="left" w:pos="1134"/>
        </w:tabs>
        <w:jc w:val="both"/>
      </w:pPr>
    </w:p>
    <w:p w14:paraId="463B97E0" w14:textId="65D7554E" w:rsidR="00817251" w:rsidRPr="00817251" w:rsidRDefault="0082660E" w:rsidP="00C8199C">
      <w:pPr>
        <w:tabs>
          <w:tab w:val="left" w:pos="1134"/>
        </w:tabs>
        <w:jc w:val="both"/>
        <w:rPr>
          <w:rFonts w:eastAsia="Calibri"/>
          <w:bCs/>
        </w:rPr>
      </w:pPr>
      <w:r>
        <w:t>1</w:t>
      </w:r>
      <w:r w:rsidR="00817251">
        <w:rPr>
          <w:rFonts w:eastAsia="Calibri"/>
          <w:bCs/>
        </w:rPr>
        <w:t xml:space="preserve">) </w:t>
      </w:r>
      <w:r w:rsidR="00415F20">
        <w:rPr>
          <w:rFonts w:eastAsia="Calibri"/>
          <w:bCs/>
        </w:rPr>
        <w:t xml:space="preserve">Выберите </w:t>
      </w:r>
      <w:r w:rsidR="00415F20" w:rsidRPr="0099229A">
        <w:rPr>
          <w:rFonts w:eastAsia="Calibri"/>
          <w:b/>
        </w:rPr>
        <w:t>1 правильный</w:t>
      </w:r>
      <w:r w:rsidR="00415F20">
        <w:rPr>
          <w:rFonts w:eastAsia="Calibri"/>
          <w:bCs/>
        </w:rPr>
        <w:t xml:space="preserve"> ответ. </w:t>
      </w:r>
      <w:r w:rsidR="00817251" w:rsidRPr="00817251">
        <w:rPr>
          <w:rFonts w:eastAsia="Calibri"/>
          <w:bCs/>
        </w:rPr>
        <w:t>Какой из перечисленных подходов лучше всего подходит для управления рисками в проекте разработки нейронной сети, учитывая неопределённость в результатах обучения модели?</w:t>
      </w:r>
    </w:p>
    <w:p w14:paraId="773E3966" w14:textId="77777777" w:rsidR="00817251" w:rsidRPr="00817251" w:rsidRDefault="00817251" w:rsidP="00817251">
      <w:pPr>
        <w:jc w:val="both"/>
        <w:rPr>
          <w:rFonts w:eastAsia="Calibri"/>
          <w:bCs/>
        </w:rPr>
      </w:pPr>
    </w:p>
    <w:p w14:paraId="7A9A92E1" w14:textId="453CB037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1. </w:t>
      </w:r>
      <w:r w:rsidRPr="00817251">
        <w:rPr>
          <w:rFonts w:eastAsia="Calibri"/>
          <w:bCs/>
        </w:rPr>
        <w:t xml:space="preserve">Традиционный каскадный подход с чётко определёнными этапами. </w:t>
      </w:r>
    </w:p>
    <w:p w14:paraId="15B9D1EF" w14:textId="75D0239F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2. </w:t>
      </w:r>
      <w:r w:rsidRPr="00817251">
        <w:rPr>
          <w:rFonts w:eastAsia="Calibri"/>
          <w:bCs/>
        </w:rPr>
        <w:t>Итеративный подход с гибким планированием и постоянным мониторингом производительности модели</w:t>
      </w:r>
    </w:p>
    <w:p w14:paraId="1E6C9354" w14:textId="3F6619F2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3. </w:t>
      </w:r>
      <w:r w:rsidRPr="00817251">
        <w:rPr>
          <w:rFonts w:eastAsia="Calibri"/>
          <w:bCs/>
        </w:rPr>
        <w:t xml:space="preserve">Гибридный подход, сочетающий элементы каскадного и итеративного подходов. </w:t>
      </w:r>
    </w:p>
    <w:p w14:paraId="292CF3C5" w14:textId="3B6BFD0F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4. </w:t>
      </w:r>
      <w:r w:rsidRPr="00817251">
        <w:rPr>
          <w:rFonts w:eastAsia="Calibri"/>
          <w:bCs/>
        </w:rPr>
        <w:t>Полное отсутствие управления рисками, полагаясь на интуицию разработчиков.</w:t>
      </w:r>
    </w:p>
    <w:p w14:paraId="3C908DD4" w14:textId="77777777" w:rsidR="00817251" w:rsidRPr="00817251" w:rsidRDefault="00817251" w:rsidP="00817251">
      <w:pPr>
        <w:jc w:val="both"/>
        <w:rPr>
          <w:rFonts w:eastAsia="Calibri"/>
          <w:bCs/>
        </w:rPr>
      </w:pPr>
    </w:p>
    <w:p w14:paraId="32E8C9F7" w14:textId="790CEE34" w:rsidR="00703259" w:rsidRPr="00817251" w:rsidRDefault="00817251" w:rsidP="00817251">
      <w:pPr>
        <w:jc w:val="both"/>
        <w:rPr>
          <w:b/>
          <w:lang w:eastAsia="en-US"/>
        </w:rPr>
      </w:pPr>
      <w:r w:rsidRPr="00817251">
        <w:rPr>
          <w:rFonts w:eastAsia="Calibri"/>
          <w:b/>
        </w:rPr>
        <w:t>Правильный ответ: 2. Итеративный подход с гибким планированием и постоянным мониторингом производительности модели.</w:t>
      </w:r>
    </w:p>
    <w:p w14:paraId="2798CEB7" w14:textId="001B2E84" w:rsidR="00703259" w:rsidRDefault="00703259" w:rsidP="00847B4A">
      <w:pPr>
        <w:jc w:val="both"/>
        <w:rPr>
          <w:rStyle w:val="FontStyle18"/>
          <w:b/>
          <w:i/>
        </w:rPr>
      </w:pPr>
    </w:p>
    <w:p w14:paraId="2DD4278A" w14:textId="5CC01DDE" w:rsidR="00817251" w:rsidRDefault="00C8199C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2</w:t>
      </w:r>
      <w:r w:rsidR="004736E8">
        <w:rPr>
          <w:rStyle w:val="FontStyle18"/>
          <w:bCs/>
          <w:iCs/>
        </w:rPr>
        <w:t>)</w:t>
      </w:r>
      <w:r w:rsidR="00817251">
        <w:rPr>
          <w:rStyle w:val="FontStyle18"/>
          <w:bCs/>
          <w:iCs/>
        </w:rPr>
        <w:t xml:space="preserve"> </w:t>
      </w:r>
      <w:r w:rsidR="007D1803" w:rsidRPr="0099229A">
        <w:rPr>
          <w:rStyle w:val="FontStyle18"/>
          <w:b/>
          <w:iCs/>
        </w:rPr>
        <w:t>Установите</w:t>
      </w:r>
      <w:r w:rsidR="007D1803">
        <w:rPr>
          <w:rStyle w:val="FontStyle18"/>
          <w:bCs/>
          <w:iCs/>
        </w:rPr>
        <w:t xml:space="preserve"> правильную </w:t>
      </w:r>
      <w:r w:rsidR="007D1803" w:rsidRPr="0099229A">
        <w:rPr>
          <w:rStyle w:val="FontStyle18"/>
          <w:b/>
          <w:iCs/>
        </w:rPr>
        <w:t>последовательность</w:t>
      </w:r>
      <w:r w:rsidR="007D1803">
        <w:rPr>
          <w:rStyle w:val="FontStyle18"/>
          <w:bCs/>
          <w:iCs/>
        </w:rPr>
        <w:t xml:space="preserve"> этапов разработки нейронной сети.</w:t>
      </w:r>
    </w:p>
    <w:p w14:paraId="5B0B0C9A" w14:textId="56847888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1. оценка качества сети</w:t>
      </w:r>
    </w:p>
    <w:p w14:paraId="0507A2B9" w14:textId="4C79D897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2. сбор и подготовка данных</w:t>
      </w:r>
    </w:p>
    <w:p w14:paraId="0CB82AFF" w14:textId="1E594451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3. обучение модели</w:t>
      </w:r>
    </w:p>
    <w:p w14:paraId="0A05C5D4" w14:textId="5E872879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4. выбор архитектуры сети</w:t>
      </w:r>
    </w:p>
    <w:p w14:paraId="07FF4BB6" w14:textId="3310E022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5. настройка гиперпараметров</w:t>
      </w:r>
    </w:p>
    <w:p w14:paraId="29735351" w14:textId="65B02325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6. развертывание модели</w:t>
      </w:r>
    </w:p>
    <w:p w14:paraId="0FE53F9D" w14:textId="68C62D65" w:rsidR="007D1803" w:rsidRDefault="007D1803" w:rsidP="00847B4A">
      <w:pPr>
        <w:jc w:val="both"/>
        <w:rPr>
          <w:rStyle w:val="FontStyle18"/>
          <w:bCs/>
          <w:iCs/>
        </w:rPr>
      </w:pPr>
    </w:p>
    <w:p w14:paraId="15C860D9" w14:textId="7EEA3D64" w:rsidR="007D1803" w:rsidRPr="007D1803" w:rsidRDefault="007D1803" w:rsidP="00847B4A">
      <w:pPr>
        <w:jc w:val="both"/>
        <w:rPr>
          <w:rStyle w:val="FontStyle18"/>
          <w:b/>
          <w:iCs/>
        </w:rPr>
      </w:pPr>
      <w:r w:rsidRPr="007D1803">
        <w:rPr>
          <w:rStyle w:val="FontStyle18"/>
          <w:b/>
          <w:iCs/>
        </w:rPr>
        <w:t>Правильный ответ: 2, 4, 3, 5, 1, 6</w:t>
      </w:r>
    </w:p>
    <w:p w14:paraId="2B061A06" w14:textId="5146C588" w:rsidR="007D1803" w:rsidRDefault="007D1803" w:rsidP="00847B4A">
      <w:pPr>
        <w:jc w:val="both"/>
        <w:rPr>
          <w:rStyle w:val="FontStyle18"/>
          <w:bCs/>
          <w:iCs/>
        </w:rPr>
      </w:pPr>
    </w:p>
    <w:p w14:paraId="7108116B" w14:textId="77777777" w:rsidR="00C8199C" w:rsidRP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3) Выберите </w:t>
      </w:r>
      <w:r w:rsidRPr="00C8199C">
        <w:rPr>
          <w:rStyle w:val="FontStyle18"/>
          <w:b/>
          <w:iCs/>
        </w:rPr>
        <w:t>1 правильный</w:t>
      </w:r>
      <w:r>
        <w:rPr>
          <w:rStyle w:val="FontStyle18"/>
          <w:bCs/>
          <w:iCs/>
        </w:rPr>
        <w:t xml:space="preserve"> ответ. </w:t>
      </w:r>
      <w:r w:rsidRPr="00C8199C">
        <w:rPr>
          <w:rStyle w:val="FontStyle18"/>
          <w:bCs/>
          <w:iCs/>
        </w:rPr>
        <w:t>Что происходит на этапе предобработки данных для нейронной сети?</w:t>
      </w:r>
    </w:p>
    <w:p w14:paraId="70DE74E0" w14:textId="77777777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C8199C">
        <w:rPr>
          <w:rStyle w:val="FontStyle18"/>
          <w:bCs/>
          <w:iCs/>
        </w:rPr>
        <w:t xml:space="preserve"> Данные непосредственно используются для обучения </w:t>
      </w:r>
    </w:p>
    <w:p w14:paraId="3137B787" w14:textId="6217803A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C8199C">
        <w:rPr>
          <w:rStyle w:val="FontStyle18"/>
          <w:bCs/>
          <w:iCs/>
        </w:rPr>
        <w:t xml:space="preserve">Данные очищаются, нормализуются и преобразуются в подходящий формат для обучения модели </w:t>
      </w:r>
    </w:p>
    <w:p w14:paraId="02CA2F46" w14:textId="77777777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C8199C">
        <w:rPr>
          <w:rStyle w:val="FontStyle18"/>
          <w:bCs/>
          <w:iCs/>
        </w:rPr>
        <w:t xml:space="preserve">Оценивается производительность модели </w:t>
      </w:r>
    </w:p>
    <w:p w14:paraId="26390FA2" w14:textId="111E4793" w:rsidR="00C8199C" w:rsidRP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C8199C">
        <w:rPr>
          <w:rStyle w:val="FontStyle18"/>
          <w:bCs/>
          <w:iCs/>
        </w:rPr>
        <w:t xml:space="preserve"> Выбирается архитектура сети</w:t>
      </w:r>
    </w:p>
    <w:p w14:paraId="76199290" w14:textId="77777777" w:rsidR="00C8199C" w:rsidRPr="00C8199C" w:rsidRDefault="00C8199C" w:rsidP="00C8199C">
      <w:pPr>
        <w:jc w:val="both"/>
        <w:rPr>
          <w:rStyle w:val="FontStyle18"/>
          <w:bCs/>
          <w:iCs/>
        </w:rPr>
      </w:pPr>
    </w:p>
    <w:p w14:paraId="2314E439" w14:textId="09B22445" w:rsidR="00C8199C" w:rsidRPr="00C8199C" w:rsidRDefault="00C8199C" w:rsidP="00C8199C">
      <w:pPr>
        <w:jc w:val="both"/>
        <w:rPr>
          <w:rStyle w:val="FontStyle18"/>
          <w:b/>
          <w:iCs/>
        </w:rPr>
      </w:pPr>
      <w:r w:rsidRPr="00C8199C">
        <w:rPr>
          <w:rStyle w:val="FontStyle18"/>
          <w:b/>
          <w:iCs/>
        </w:rPr>
        <w:t>Правильный ответ: 2. Данные очищаются, нормализуются и преобразуются в подходящий формат для обучения модели.</w:t>
      </w:r>
    </w:p>
    <w:p w14:paraId="5B29F292" w14:textId="77777777" w:rsidR="00B97B9A" w:rsidRDefault="00B97B9A">
      <w:pPr>
        <w:rPr>
          <w:rStyle w:val="FontStyle18"/>
          <w:b/>
          <w:i/>
        </w:rPr>
      </w:pPr>
    </w:p>
    <w:p w14:paraId="480F77E8" w14:textId="58B83AA5" w:rsidR="005064EA" w:rsidRPr="005064EA" w:rsidRDefault="005064EA" w:rsidP="005064EA">
      <w:pPr>
        <w:rPr>
          <w:rStyle w:val="FontStyle18"/>
          <w:bCs/>
          <w:iCs/>
        </w:rPr>
      </w:pPr>
      <w:r w:rsidRPr="005064EA">
        <w:rPr>
          <w:rStyle w:val="FontStyle18"/>
          <w:bCs/>
          <w:iCs/>
        </w:rPr>
        <w:t>4</w:t>
      </w:r>
      <w:r>
        <w:rPr>
          <w:rStyle w:val="FontStyle18"/>
          <w:bCs/>
          <w:iCs/>
        </w:rPr>
        <w:t>)</w:t>
      </w:r>
      <w:r>
        <w:rPr>
          <w:rStyle w:val="FontStyle18"/>
          <w:b/>
          <w:i/>
        </w:rPr>
        <w:t xml:space="preserve"> </w:t>
      </w:r>
      <w:r w:rsidRPr="005064EA">
        <w:rPr>
          <w:rStyle w:val="FontStyle18"/>
          <w:bCs/>
          <w:iCs/>
        </w:rPr>
        <w:t xml:space="preserve">Выберите </w:t>
      </w:r>
      <w:r w:rsidRPr="005064EA">
        <w:rPr>
          <w:rStyle w:val="FontStyle18"/>
          <w:b/>
          <w:iCs/>
        </w:rPr>
        <w:t>1 правильный</w:t>
      </w:r>
      <w:r w:rsidRPr="005064EA">
        <w:rPr>
          <w:rStyle w:val="FontStyle18"/>
          <w:bCs/>
          <w:iCs/>
        </w:rPr>
        <w:t xml:space="preserve"> ответ и </w:t>
      </w:r>
      <w:r w:rsidRPr="005064EA">
        <w:rPr>
          <w:rStyle w:val="FontStyle18"/>
          <w:b/>
          <w:iCs/>
        </w:rPr>
        <w:t>объясните</w:t>
      </w:r>
      <w:r w:rsidRPr="005064EA">
        <w:rPr>
          <w:rStyle w:val="FontStyle18"/>
          <w:bCs/>
          <w:iCs/>
        </w:rPr>
        <w:t xml:space="preserve"> свой выбор.</w:t>
      </w:r>
      <w:r>
        <w:rPr>
          <w:rStyle w:val="FontStyle18"/>
          <w:b/>
          <w:i/>
        </w:rPr>
        <w:t xml:space="preserve"> </w:t>
      </w:r>
      <w:r w:rsidRPr="005064EA">
        <w:rPr>
          <w:rStyle w:val="FontStyle18"/>
          <w:bCs/>
          <w:iCs/>
        </w:rPr>
        <w:t>Какой из следующих шагов является не обязательным этапом в разработке нейронной сети?</w:t>
      </w:r>
    </w:p>
    <w:p w14:paraId="345CD1E4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5064EA">
        <w:rPr>
          <w:rStyle w:val="FontStyle18"/>
          <w:bCs/>
          <w:iCs/>
        </w:rPr>
        <w:t xml:space="preserve">Определение задачи </w:t>
      </w:r>
    </w:p>
    <w:p w14:paraId="48AB3ED7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5064EA">
        <w:rPr>
          <w:rStyle w:val="FontStyle18"/>
          <w:bCs/>
          <w:iCs/>
        </w:rPr>
        <w:t xml:space="preserve">Сбор данных </w:t>
      </w:r>
    </w:p>
    <w:p w14:paraId="1A8BBB73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5064EA">
        <w:rPr>
          <w:rStyle w:val="FontStyle18"/>
          <w:bCs/>
          <w:iCs/>
        </w:rPr>
        <w:t xml:space="preserve">Использование предварительно обученной модели </w:t>
      </w:r>
    </w:p>
    <w:p w14:paraId="53FC9581" w14:textId="032E14C4" w:rsidR="005064EA" w:rsidRP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5064EA">
        <w:rPr>
          <w:rStyle w:val="FontStyle18"/>
          <w:bCs/>
          <w:iCs/>
        </w:rPr>
        <w:t>Разработка собственной архитектуры сети с нуля</w:t>
      </w:r>
    </w:p>
    <w:p w14:paraId="1C004D4F" w14:textId="77777777" w:rsidR="005064EA" w:rsidRPr="005064EA" w:rsidRDefault="005064EA" w:rsidP="005064EA">
      <w:pPr>
        <w:rPr>
          <w:rStyle w:val="FontStyle18"/>
          <w:bCs/>
          <w:iCs/>
        </w:rPr>
      </w:pPr>
    </w:p>
    <w:p w14:paraId="33160CF4" w14:textId="77777777" w:rsidR="005064EA" w:rsidRPr="005064EA" w:rsidRDefault="005064EA" w:rsidP="005064EA">
      <w:pPr>
        <w:rPr>
          <w:rStyle w:val="FontStyle18"/>
          <w:b/>
          <w:iCs/>
        </w:rPr>
      </w:pPr>
      <w:r w:rsidRPr="005064EA">
        <w:rPr>
          <w:rStyle w:val="FontStyle18"/>
          <w:b/>
          <w:iCs/>
        </w:rPr>
        <w:t xml:space="preserve">Правильный ответ: 4. Разработка собственной архитектуры сети с нуля. </w:t>
      </w:r>
    </w:p>
    <w:p w14:paraId="5C35188C" w14:textId="77777777" w:rsidR="00061B24" w:rsidRDefault="005064EA" w:rsidP="005064EA">
      <w:pPr>
        <w:rPr>
          <w:rStyle w:val="FontStyle18"/>
          <w:b/>
          <w:iCs/>
        </w:rPr>
      </w:pPr>
      <w:r w:rsidRPr="005064EA">
        <w:rPr>
          <w:rStyle w:val="FontStyle18"/>
          <w:b/>
          <w:iCs/>
        </w:rPr>
        <w:t>Объяснение: Использование предварительно обученных моделей ускоряет разработку и может повысить производительность, особенно когда данных мало.</w:t>
      </w:r>
    </w:p>
    <w:p w14:paraId="00147561" w14:textId="77777777" w:rsidR="00061B24" w:rsidRDefault="00061B24" w:rsidP="005064EA">
      <w:pPr>
        <w:rPr>
          <w:rStyle w:val="FontStyle18"/>
          <w:b/>
          <w:iCs/>
        </w:rPr>
      </w:pPr>
    </w:p>
    <w:p w14:paraId="2E6DFB4D" w14:textId="1175C238" w:rsidR="00061B24" w:rsidRP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5) Выберите </w:t>
      </w:r>
      <w:r w:rsidRPr="00E2122A">
        <w:rPr>
          <w:rStyle w:val="FontStyle18"/>
          <w:b/>
          <w:iCs/>
        </w:rPr>
        <w:t>1 правильный</w:t>
      </w:r>
      <w:r>
        <w:rPr>
          <w:rStyle w:val="FontStyle18"/>
          <w:bCs/>
          <w:iCs/>
        </w:rPr>
        <w:t xml:space="preserve"> ответ. Какие критерии</w:t>
      </w:r>
      <w:r w:rsidRPr="00061B24">
        <w:rPr>
          <w:rStyle w:val="FontStyle18"/>
          <w:bCs/>
          <w:iCs/>
        </w:rPr>
        <w:t xml:space="preserve"> обычно использу</w:t>
      </w:r>
      <w:r>
        <w:rPr>
          <w:rStyle w:val="FontStyle18"/>
          <w:bCs/>
          <w:iCs/>
        </w:rPr>
        <w:t>ют</w:t>
      </w:r>
      <w:r w:rsidR="00675FD1">
        <w:rPr>
          <w:rStyle w:val="FontStyle18"/>
          <w:bCs/>
          <w:iCs/>
        </w:rPr>
        <w:t>с</w:t>
      </w:r>
      <w:r w:rsidRPr="00061B24">
        <w:rPr>
          <w:rStyle w:val="FontStyle18"/>
          <w:bCs/>
          <w:iCs/>
        </w:rPr>
        <w:t>я для оценки производительности обученной нейронной сети?</w:t>
      </w:r>
    </w:p>
    <w:p w14:paraId="4C4E9249" w14:textId="77777777" w:rsidR="00061B24" w:rsidRPr="00061B24" w:rsidRDefault="00061B24" w:rsidP="00061B24">
      <w:pPr>
        <w:rPr>
          <w:rStyle w:val="FontStyle18"/>
          <w:bCs/>
          <w:iCs/>
        </w:rPr>
      </w:pPr>
    </w:p>
    <w:p w14:paraId="00833E96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lastRenderedPageBreak/>
        <w:t>1.</w:t>
      </w:r>
      <w:r w:rsidRPr="00061B24">
        <w:rPr>
          <w:rStyle w:val="FontStyle18"/>
          <w:bCs/>
          <w:iCs/>
        </w:rPr>
        <w:t xml:space="preserve"> Только точность </w:t>
      </w:r>
    </w:p>
    <w:p w14:paraId="23AAA6E3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061B24">
        <w:rPr>
          <w:rStyle w:val="FontStyle18"/>
          <w:bCs/>
          <w:iCs/>
        </w:rPr>
        <w:t>Метрики, такие как точность, полнота, F1-мера, и т.д.</w:t>
      </w:r>
    </w:p>
    <w:p w14:paraId="1B3CDC9E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061B24">
        <w:rPr>
          <w:rStyle w:val="FontStyle18"/>
          <w:bCs/>
          <w:iCs/>
        </w:rPr>
        <w:t xml:space="preserve">Только время обучения </w:t>
      </w:r>
    </w:p>
    <w:p w14:paraId="7D4EE823" w14:textId="22BFCEAF" w:rsidR="00061B24" w:rsidRP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061B24">
        <w:rPr>
          <w:rStyle w:val="FontStyle18"/>
          <w:bCs/>
          <w:iCs/>
        </w:rPr>
        <w:t>Только размер модели</w:t>
      </w:r>
    </w:p>
    <w:p w14:paraId="572C7CF3" w14:textId="77777777" w:rsidR="00061B24" w:rsidRPr="00061B24" w:rsidRDefault="00061B24" w:rsidP="00061B24">
      <w:pPr>
        <w:rPr>
          <w:rStyle w:val="FontStyle18"/>
          <w:bCs/>
          <w:iCs/>
        </w:rPr>
      </w:pPr>
    </w:p>
    <w:p w14:paraId="47E8A5A8" w14:textId="66B1DCC4" w:rsidR="00172E0A" w:rsidRPr="00061B24" w:rsidRDefault="00061B24" w:rsidP="00061B24">
      <w:pPr>
        <w:rPr>
          <w:rStyle w:val="FontStyle18"/>
          <w:b/>
          <w:iCs/>
        </w:rPr>
      </w:pPr>
      <w:r w:rsidRPr="00061B24">
        <w:rPr>
          <w:rStyle w:val="FontStyle18"/>
          <w:b/>
          <w:iCs/>
        </w:rPr>
        <w:t xml:space="preserve">Правильный ответ: 2. Метрики, такие как точность, полнота, F1-мера и т.д. </w:t>
      </w:r>
    </w:p>
    <w:p w14:paraId="506F268A" w14:textId="53266615" w:rsidR="00061B24" w:rsidRDefault="00061B24" w:rsidP="00061B24">
      <w:pPr>
        <w:rPr>
          <w:rStyle w:val="FontStyle18"/>
          <w:bCs/>
          <w:iCs/>
        </w:rPr>
      </w:pPr>
    </w:p>
    <w:p w14:paraId="0EFC9ADF" w14:textId="77777777" w:rsidR="00F80112" w:rsidRPr="00F80112" w:rsidRDefault="00C60545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6) </w:t>
      </w:r>
      <w:r w:rsidR="00F80112">
        <w:rPr>
          <w:rStyle w:val="FontStyle18"/>
          <w:bCs/>
          <w:iCs/>
        </w:rPr>
        <w:t xml:space="preserve">Выберите </w:t>
      </w:r>
      <w:r w:rsidR="00F80112" w:rsidRPr="0099229A">
        <w:rPr>
          <w:rStyle w:val="FontStyle18"/>
          <w:b/>
          <w:iCs/>
        </w:rPr>
        <w:t>несколько правильных</w:t>
      </w:r>
      <w:r w:rsidR="00F80112">
        <w:rPr>
          <w:rStyle w:val="FontStyle18"/>
          <w:bCs/>
          <w:iCs/>
        </w:rPr>
        <w:t xml:space="preserve"> ответов. </w:t>
      </w:r>
      <w:r w:rsidR="00F80112" w:rsidRPr="00F80112">
        <w:rPr>
          <w:rStyle w:val="FontStyle18"/>
          <w:bCs/>
          <w:iCs/>
        </w:rPr>
        <w:t>Какие из перечисленных факторов критически важны для успешного управления проектом по разработке нейронной сети?</w:t>
      </w:r>
    </w:p>
    <w:p w14:paraId="0BCE051A" w14:textId="77777777" w:rsidR="00F80112" w:rsidRPr="00F80112" w:rsidRDefault="00F80112" w:rsidP="00F80112">
      <w:pPr>
        <w:rPr>
          <w:rStyle w:val="FontStyle18"/>
          <w:bCs/>
          <w:iCs/>
        </w:rPr>
      </w:pPr>
    </w:p>
    <w:p w14:paraId="53DE6562" w14:textId="5298F458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F80112">
        <w:rPr>
          <w:rStyle w:val="FontStyle18"/>
          <w:bCs/>
          <w:iCs/>
        </w:rPr>
        <w:t xml:space="preserve"> Четко определенные цели и метрики производительности. </w:t>
      </w:r>
    </w:p>
    <w:p w14:paraId="224CBA38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F80112">
        <w:rPr>
          <w:rStyle w:val="FontStyle18"/>
          <w:bCs/>
          <w:iCs/>
        </w:rPr>
        <w:t>Достаточный бюджет и ресурсы (вычислительные мощности, данные).</w:t>
      </w:r>
    </w:p>
    <w:p w14:paraId="737C3BFB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F80112">
        <w:rPr>
          <w:rStyle w:val="FontStyle18"/>
          <w:bCs/>
          <w:iCs/>
        </w:rPr>
        <w:t xml:space="preserve"> Опыт работы команды в области разработки ПО. </w:t>
      </w:r>
    </w:p>
    <w:p w14:paraId="3B40FF3A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F80112">
        <w:rPr>
          <w:rStyle w:val="FontStyle18"/>
          <w:bCs/>
          <w:iCs/>
        </w:rPr>
        <w:t>Понимание принципов работы нейронных сетей всей командой.</w:t>
      </w:r>
    </w:p>
    <w:p w14:paraId="5285E1CD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5.</w:t>
      </w:r>
      <w:r w:rsidRPr="00F80112">
        <w:rPr>
          <w:rStyle w:val="FontStyle18"/>
          <w:bCs/>
          <w:iCs/>
        </w:rPr>
        <w:t xml:space="preserve"> Гибкая методология разработки, позволяющая адаптироваться к изменениям. </w:t>
      </w:r>
    </w:p>
    <w:p w14:paraId="79A670BD" w14:textId="12688F58" w:rsidR="00F80112" w:rsidRP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6. </w:t>
      </w:r>
      <w:r w:rsidRPr="00F80112">
        <w:rPr>
          <w:rStyle w:val="FontStyle18"/>
          <w:bCs/>
          <w:iCs/>
        </w:rPr>
        <w:t>Строгое следование первоначальному плану проекта без изменений.</w:t>
      </w:r>
    </w:p>
    <w:p w14:paraId="013FE8A4" w14:textId="77777777" w:rsidR="00F80112" w:rsidRPr="00F80112" w:rsidRDefault="00F80112" w:rsidP="00F80112">
      <w:pPr>
        <w:rPr>
          <w:rStyle w:val="FontStyle18"/>
          <w:bCs/>
          <w:iCs/>
        </w:rPr>
      </w:pPr>
    </w:p>
    <w:p w14:paraId="50B1ABEC" w14:textId="504FD88B" w:rsidR="00F80112" w:rsidRDefault="00F80112" w:rsidP="00F80112">
      <w:pPr>
        <w:rPr>
          <w:rStyle w:val="FontStyle18"/>
          <w:b/>
          <w:iCs/>
        </w:rPr>
      </w:pPr>
      <w:r w:rsidRPr="00F80112">
        <w:rPr>
          <w:rStyle w:val="FontStyle18"/>
          <w:b/>
          <w:iCs/>
        </w:rPr>
        <w:t>Правильный ответ: 1, 2, 4, 5</w:t>
      </w:r>
    </w:p>
    <w:p w14:paraId="22332178" w14:textId="1E97AB53" w:rsidR="00F80112" w:rsidRDefault="00F80112" w:rsidP="00F80112">
      <w:pPr>
        <w:rPr>
          <w:rStyle w:val="FontStyle18"/>
          <w:b/>
          <w:iCs/>
        </w:rPr>
      </w:pPr>
    </w:p>
    <w:p w14:paraId="3AF54CEC" w14:textId="77777777" w:rsidR="00F9516E" w:rsidRPr="00F9516E" w:rsidRDefault="00A55446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7) </w:t>
      </w:r>
      <w:r w:rsidR="00F9516E">
        <w:rPr>
          <w:rStyle w:val="FontStyle18"/>
          <w:bCs/>
          <w:iCs/>
        </w:rPr>
        <w:t xml:space="preserve">Выберите </w:t>
      </w:r>
      <w:r w:rsidR="00F9516E" w:rsidRPr="00F9516E">
        <w:rPr>
          <w:rStyle w:val="FontStyle18"/>
          <w:b/>
          <w:iCs/>
        </w:rPr>
        <w:t>несколько правильных</w:t>
      </w:r>
      <w:r w:rsidR="00F9516E">
        <w:rPr>
          <w:rStyle w:val="FontStyle18"/>
          <w:bCs/>
          <w:iCs/>
        </w:rPr>
        <w:t xml:space="preserve"> ответов. </w:t>
      </w:r>
      <w:r w:rsidR="00F9516E" w:rsidRPr="00F9516E">
        <w:rPr>
          <w:rStyle w:val="FontStyle18"/>
          <w:bCs/>
          <w:iCs/>
        </w:rPr>
        <w:t>Какие риски наиболее часто встречаются при разработке проектов по созданию нейронных сетей?</w:t>
      </w:r>
    </w:p>
    <w:p w14:paraId="6F94D3A5" w14:textId="77777777" w:rsidR="00F9516E" w:rsidRPr="00F9516E" w:rsidRDefault="00F9516E" w:rsidP="00F9516E">
      <w:pPr>
        <w:rPr>
          <w:rStyle w:val="FontStyle18"/>
          <w:bCs/>
          <w:iCs/>
        </w:rPr>
      </w:pPr>
    </w:p>
    <w:p w14:paraId="07B1EAAB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F9516E">
        <w:rPr>
          <w:rStyle w:val="FontStyle18"/>
          <w:bCs/>
          <w:iCs/>
        </w:rPr>
        <w:t xml:space="preserve"> Недостаток данных для обучения. </w:t>
      </w:r>
    </w:p>
    <w:p w14:paraId="397DC3D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2.</w:t>
      </w:r>
      <w:r w:rsidRPr="00F9516E">
        <w:rPr>
          <w:rStyle w:val="FontStyle18"/>
          <w:bCs/>
          <w:iCs/>
        </w:rPr>
        <w:t xml:space="preserve"> Проблемы с масштабированием модели. </w:t>
      </w:r>
    </w:p>
    <w:p w14:paraId="62C816B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F9516E">
        <w:rPr>
          <w:rStyle w:val="FontStyle18"/>
          <w:bCs/>
          <w:iCs/>
        </w:rPr>
        <w:t xml:space="preserve"> Переобучение или недообучение модели. </w:t>
      </w:r>
    </w:p>
    <w:p w14:paraId="4EA415B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F9516E">
        <w:rPr>
          <w:rStyle w:val="FontStyle18"/>
          <w:bCs/>
          <w:iCs/>
        </w:rPr>
        <w:t xml:space="preserve"> Сложности в интерпретации результатов модели. </w:t>
      </w:r>
    </w:p>
    <w:p w14:paraId="23A51092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5.</w:t>
      </w:r>
      <w:r w:rsidRPr="00F9516E">
        <w:rPr>
          <w:rStyle w:val="FontStyle18"/>
          <w:bCs/>
          <w:iCs/>
        </w:rPr>
        <w:t xml:space="preserve"> Нехватка квалифицированных специалистов. </w:t>
      </w:r>
    </w:p>
    <w:p w14:paraId="3B885FF2" w14:textId="440BE4ED" w:rsidR="00F9516E" w:rsidRP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6.</w:t>
      </w:r>
      <w:r w:rsidRPr="00F9516E">
        <w:rPr>
          <w:rStyle w:val="FontStyle18"/>
          <w:bCs/>
          <w:iCs/>
        </w:rPr>
        <w:t xml:space="preserve"> Отсутствие документации проекта.</w:t>
      </w:r>
    </w:p>
    <w:p w14:paraId="79D59C41" w14:textId="77777777" w:rsidR="00F9516E" w:rsidRPr="00F9516E" w:rsidRDefault="00F9516E" w:rsidP="00F9516E">
      <w:pPr>
        <w:rPr>
          <w:rStyle w:val="FontStyle18"/>
          <w:bCs/>
          <w:iCs/>
        </w:rPr>
      </w:pPr>
    </w:p>
    <w:p w14:paraId="3B944181" w14:textId="7042DE85" w:rsidR="00F80112" w:rsidRPr="00F9516E" w:rsidRDefault="00F9516E" w:rsidP="00F9516E">
      <w:pPr>
        <w:rPr>
          <w:rStyle w:val="FontStyle18"/>
          <w:b/>
          <w:iCs/>
        </w:rPr>
      </w:pPr>
      <w:r w:rsidRPr="00F9516E">
        <w:rPr>
          <w:rStyle w:val="FontStyle18"/>
          <w:b/>
          <w:iCs/>
        </w:rPr>
        <w:t>Правильный ответ: 1, 2, 3, 4, 5</w:t>
      </w:r>
    </w:p>
    <w:p w14:paraId="42D9512F" w14:textId="77777777" w:rsidR="00F80112" w:rsidRDefault="00F80112">
      <w:pPr>
        <w:rPr>
          <w:rStyle w:val="FontStyle18"/>
          <w:b/>
          <w:iCs/>
        </w:rPr>
      </w:pPr>
    </w:p>
    <w:p w14:paraId="2284853D" w14:textId="36BAFABF" w:rsidR="00A17A87" w:rsidRPr="00A17A87" w:rsidRDefault="00F44739" w:rsidP="00A17A87">
      <w:pPr>
        <w:rPr>
          <w:rStyle w:val="FontStyle18"/>
          <w:bCs/>
          <w:iCs/>
        </w:rPr>
      </w:pPr>
      <w:r w:rsidRPr="00F44739">
        <w:rPr>
          <w:rStyle w:val="FontStyle18"/>
          <w:bCs/>
          <w:iCs/>
        </w:rPr>
        <w:t xml:space="preserve">8) </w:t>
      </w:r>
      <w:r w:rsidR="00A17A87">
        <w:rPr>
          <w:rStyle w:val="FontStyle18"/>
          <w:bCs/>
          <w:iCs/>
        </w:rPr>
        <w:t xml:space="preserve">Выберите </w:t>
      </w:r>
      <w:r w:rsidR="00A17A87" w:rsidRPr="00A17A87">
        <w:rPr>
          <w:rStyle w:val="FontStyle18"/>
          <w:b/>
          <w:iCs/>
        </w:rPr>
        <w:t>несколько правильных</w:t>
      </w:r>
      <w:r w:rsidR="00A17A87">
        <w:rPr>
          <w:rStyle w:val="FontStyle18"/>
          <w:bCs/>
          <w:iCs/>
        </w:rPr>
        <w:t xml:space="preserve"> ответов и </w:t>
      </w:r>
      <w:r w:rsidR="00A17A87" w:rsidRPr="00861589">
        <w:rPr>
          <w:rStyle w:val="FontStyle18"/>
          <w:b/>
          <w:iCs/>
        </w:rPr>
        <w:t>объясните</w:t>
      </w:r>
      <w:r w:rsidR="00A17A87">
        <w:rPr>
          <w:rStyle w:val="FontStyle18"/>
          <w:bCs/>
          <w:iCs/>
        </w:rPr>
        <w:t xml:space="preserve"> свой выбор.  </w:t>
      </w:r>
      <w:r w:rsidR="00A17A87" w:rsidRPr="00A17A87">
        <w:rPr>
          <w:rStyle w:val="FontStyle18"/>
          <w:bCs/>
          <w:iCs/>
        </w:rPr>
        <w:t>Какие методы наиболее эффективны для управления версиями кода и данных в проекте по разработке нейронной сети?</w:t>
      </w:r>
    </w:p>
    <w:p w14:paraId="50F8348C" w14:textId="77777777" w:rsidR="00A17A87" w:rsidRPr="00A17A87" w:rsidRDefault="00A17A87" w:rsidP="00A17A87">
      <w:pPr>
        <w:rPr>
          <w:rStyle w:val="FontStyle18"/>
          <w:bCs/>
          <w:iCs/>
        </w:rPr>
      </w:pPr>
    </w:p>
    <w:p w14:paraId="3A2787B8" w14:textId="6E7B91A6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A17A87">
        <w:rPr>
          <w:rStyle w:val="FontStyle18"/>
          <w:bCs/>
          <w:iCs/>
        </w:rPr>
        <w:t xml:space="preserve">Использование системы контроля версий (например, Git). </w:t>
      </w:r>
    </w:p>
    <w:p w14:paraId="3F3A45B7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A17A87">
        <w:rPr>
          <w:rStyle w:val="FontStyle18"/>
          <w:bCs/>
          <w:iCs/>
        </w:rPr>
        <w:t xml:space="preserve">Регулярное создание резервных копий данных. </w:t>
      </w:r>
    </w:p>
    <w:p w14:paraId="0F960113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A17A87">
        <w:rPr>
          <w:rStyle w:val="FontStyle18"/>
          <w:bCs/>
          <w:iCs/>
        </w:rPr>
        <w:t xml:space="preserve"> Ручное управление версиями файлов.</w:t>
      </w:r>
    </w:p>
    <w:p w14:paraId="25EBE782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A17A87">
        <w:rPr>
          <w:rStyle w:val="FontStyle18"/>
          <w:bCs/>
          <w:iCs/>
        </w:rPr>
        <w:t xml:space="preserve"> Использование облачных хранилищ данных. </w:t>
      </w:r>
    </w:p>
    <w:p w14:paraId="5D04D253" w14:textId="6EC9BFBC" w:rsidR="00A17A87" w:rsidRPr="00A17A87" w:rsidRDefault="00A17A87" w:rsidP="00A17A87">
      <w:pPr>
        <w:rPr>
          <w:rStyle w:val="FontStyle18"/>
          <w:bCs/>
          <w:iCs/>
          <w:lang w:val="en-US"/>
        </w:rPr>
      </w:pPr>
      <w:r w:rsidRPr="00A17A87">
        <w:rPr>
          <w:rStyle w:val="FontStyle18"/>
          <w:bCs/>
          <w:iCs/>
          <w:lang w:val="en-US"/>
        </w:rPr>
        <w:t xml:space="preserve">5. </w:t>
      </w:r>
      <w:r w:rsidRPr="00A17A87">
        <w:rPr>
          <w:rStyle w:val="FontStyle18"/>
          <w:bCs/>
          <w:iCs/>
        </w:rPr>
        <w:t>Внедрение</w:t>
      </w:r>
      <w:r w:rsidRPr="00A17A87">
        <w:rPr>
          <w:rStyle w:val="FontStyle18"/>
          <w:bCs/>
          <w:iCs/>
          <w:lang w:val="en-US"/>
        </w:rPr>
        <w:t xml:space="preserve"> </w:t>
      </w:r>
      <w:r w:rsidRPr="00A17A87">
        <w:rPr>
          <w:rStyle w:val="FontStyle18"/>
          <w:bCs/>
          <w:iCs/>
        </w:rPr>
        <w:t>системы</w:t>
      </w:r>
      <w:r w:rsidRPr="00A17A87">
        <w:rPr>
          <w:rStyle w:val="FontStyle18"/>
          <w:bCs/>
          <w:iCs/>
          <w:lang w:val="en-US"/>
        </w:rPr>
        <w:t xml:space="preserve"> CI/CD (Continuous Integration/Continuous Delivery).</w:t>
      </w:r>
    </w:p>
    <w:p w14:paraId="1D059079" w14:textId="77777777" w:rsidR="00A17A87" w:rsidRPr="00A17A87" w:rsidRDefault="00A17A87" w:rsidP="00A17A87">
      <w:pPr>
        <w:rPr>
          <w:rStyle w:val="FontStyle18"/>
          <w:bCs/>
          <w:iCs/>
          <w:lang w:val="en-US"/>
        </w:rPr>
      </w:pPr>
    </w:p>
    <w:p w14:paraId="00CF8B27" w14:textId="77777777" w:rsidR="00A17A87" w:rsidRPr="00A17A87" w:rsidRDefault="00A17A87" w:rsidP="00A17A87">
      <w:pPr>
        <w:rPr>
          <w:rStyle w:val="FontStyle18"/>
          <w:b/>
          <w:iCs/>
        </w:rPr>
      </w:pPr>
      <w:r w:rsidRPr="00A17A87">
        <w:rPr>
          <w:rStyle w:val="FontStyle18"/>
          <w:b/>
          <w:iCs/>
        </w:rPr>
        <w:t xml:space="preserve">Правильные ответы: 1, 2, 4, 5  </w:t>
      </w:r>
    </w:p>
    <w:p w14:paraId="10A0B93B" w14:textId="77777777" w:rsidR="009D1B1F" w:rsidRDefault="00A17A87" w:rsidP="00A17A87">
      <w:pPr>
        <w:rPr>
          <w:rStyle w:val="FontStyle18"/>
          <w:b/>
          <w:iCs/>
        </w:rPr>
      </w:pPr>
      <w:r w:rsidRPr="00A17A87">
        <w:rPr>
          <w:rStyle w:val="FontStyle18"/>
          <w:b/>
          <w:iCs/>
        </w:rPr>
        <w:t>Объяснение: Ручное управление версиями – неэффективно и подвержено ошибкам.</w:t>
      </w:r>
    </w:p>
    <w:p w14:paraId="643F088E" w14:textId="77777777" w:rsidR="009D1B1F" w:rsidRDefault="009D1B1F" w:rsidP="00A17A87">
      <w:pPr>
        <w:rPr>
          <w:rStyle w:val="FontStyle18"/>
          <w:b/>
          <w:iCs/>
        </w:rPr>
      </w:pPr>
    </w:p>
    <w:p w14:paraId="35FE2035" w14:textId="21182293" w:rsidR="009D1B1F" w:rsidRDefault="009D1B1F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9) </w:t>
      </w:r>
      <w:r w:rsidR="00A1579C">
        <w:rPr>
          <w:rStyle w:val="FontStyle18"/>
          <w:bCs/>
          <w:iCs/>
        </w:rPr>
        <w:t>Какой этап проекта по разработке нейронной сети требует наибольших вычислительных ресурсов?</w:t>
      </w:r>
    </w:p>
    <w:p w14:paraId="35F32C1B" w14:textId="4CEFE552" w:rsidR="00A1579C" w:rsidRDefault="00A1579C" w:rsidP="00A17A87">
      <w:pPr>
        <w:rPr>
          <w:rStyle w:val="FontStyle18"/>
          <w:bCs/>
          <w:iCs/>
        </w:rPr>
      </w:pPr>
    </w:p>
    <w:p w14:paraId="2A3D48A4" w14:textId="7B4692D7" w:rsidR="00A1579C" w:rsidRPr="00A1579C" w:rsidRDefault="00A1579C" w:rsidP="00A17A87">
      <w:pPr>
        <w:rPr>
          <w:rStyle w:val="FontStyle18"/>
          <w:b/>
          <w:iCs/>
        </w:rPr>
      </w:pPr>
      <w:r w:rsidRPr="00A1579C">
        <w:rPr>
          <w:rStyle w:val="FontStyle18"/>
          <w:b/>
          <w:iCs/>
        </w:rPr>
        <w:t>Правильный ответ: обучение модели</w:t>
      </w:r>
    </w:p>
    <w:p w14:paraId="6A1B070F" w14:textId="77777777" w:rsidR="009D1B1F" w:rsidRDefault="009D1B1F" w:rsidP="00A17A87">
      <w:pPr>
        <w:rPr>
          <w:rStyle w:val="FontStyle18"/>
          <w:bCs/>
          <w:iCs/>
        </w:rPr>
      </w:pPr>
    </w:p>
    <w:p w14:paraId="352A50F3" w14:textId="7F4E3F2B" w:rsidR="00783BAB" w:rsidRDefault="009D1B1F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10) </w:t>
      </w:r>
      <w:r w:rsidR="00783BAB" w:rsidRPr="00783BAB">
        <w:rPr>
          <w:rStyle w:val="FontStyle18"/>
          <w:bCs/>
          <w:iCs/>
        </w:rPr>
        <w:t>Какой этап проекта</w:t>
      </w:r>
      <w:r w:rsidR="00783BAB">
        <w:rPr>
          <w:rStyle w:val="FontStyle18"/>
          <w:bCs/>
          <w:iCs/>
        </w:rPr>
        <w:t xml:space="preserve"> по разработке нейронной сети </w:t>
      </w:r>
      <w:r w:rsidR="00783BAB" w:rsidRPr="00783BAB">
        <w:rPr>
          <w:rStyle w:val="FontStyle18"/>
          <w:bCs/>
          <w:iCs/>
        </w:rPr>
        <w:t>наиболее подвержен риску задержек из-за нехватки данных?</w:t>
      </w:r>
    </w:p>
    <w:p w14:paraId="734FE2FF" w14:textId="77777777" w:rsidR="00783BAB" w:rsidRDefault="00783BAB" w:rsidP="00A17A87">
      <w:pPr>
        <w:rPr>
          <w:rStyle w:val="FontStyle18"/>
          <w:bCs/>
          <w:iCs/>
        </w:rPr>
      </w:pPr>
    </w:p>
    <w:p w14:paraId="7FB63CB1" w14:textId="63E7811F" w:rsidR="003E3607" w:rsidRDefault="00783BAB" w:rsidP="00A17A87">
      <w:pPr>
        <w:rPr>
          <w:rStyle w:val="FontStyle18"/>
          <w:b/>
          <w:iCs/>
        </w:rPr>
      </w:pPr>
      <w:r w:rsidRPr="00783BAB">
        <w:rPr>
          <w:rStyle w:val="FontStyle18"/>
          <w:b/>
          <w:iCs/>
        </w:rPr>
        <w:t xml:space="preserve"> Правильный ответ: сбор данных</w:t>
      </w:r>
    </w:p>
    <w:p w14:paraId="33AA2772" w14:textId="77777777" w:rsidR="007569E7" w:rsidRPr="00BD78B8" w:rsidRDefault="003810FF" w:rsidP="007569E7">
      <w:pPr>
        <w:widowControl w:val="0"/>
        <w:jc w:val="both"/>
        <w:rPr>
          <w:rFonts w:eastAsia="Calibri"/>
        </w:rPr>
      </w:pPr>
      <w:r w:rsidRPr="003810FF">
        <w:rPr>
          <w:rStyle w:val="FontStyle18"/>
          <w:bCs/>
          <w:iCs/>
        </w:rPr>
        <w:lastRenderedPageBreak/>
        <w:t xml:space="preserve">11) </w:t>
      </w:r>
      <w:r w:rsidR="007569E7" w:rsidRPr="00BD78B8">
        <w:rPr>
          <w:rFonts w:eastAsia="Calibri"/>
        </w:rPr>
        <w:t>Установите соответствие.</w:t>
      </w:r>
    </w:p>
    <w:p w14:paraId="21B80B6B" w14:textId="77777777" w:rsidR="007569E7" w:rsidRPr="00BD78B8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95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2875"/>
        <w:gridCol w:w="732"/>
        <w:gridCol w:w="5529"/>
      </w:tblGrid>
      <w:tr w:rsidR="007569E7" w:rsidRPr="005D5E02" w14:paraId="75D57EB8" w14:textId="77777777" w:rsidTr="002E5E30">
        <w:tc>
          <w:tcPr>
            <w:tcW w:w="3294" w:type="dxa"/>
            <w:gridSpan w:val="2"/>
          </w:tcPr>
          <w:p w14:paraId="2C9ADAE5" w14:textId="5C2DC2F2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</w:t>
            </w:r>
          </w:p>
        </w:tc>
        <w:tc>
          <w:tcPr>
            <w:tcW w:w="6261" w:type="dxa"/>
            <w:gridSpan w:val="2"/>
          </w:tcPr>
          <w:p w14:paraId="4BCC408F" w14:textId="5D8F43ED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Аспекты проекта</w:t>
            </w:r>
          </w:p>
        </w:tc>
      </w:tr>
      <w:tr w:rsidR="007569E7" w:rsidRPr="005D5E02" w14:paraId="2405B38A" w14:textId="77777777" w:rsidTr="002E5E30">
        <w:trPr>
          <w:trHeight w:val="481"/>
        </w:trPr>
        <w:tc>
          <w:tcPr>
            <w:tcW w:w="419" w:type="dxa"/>
            <w:vAlign w:val="center"/>
          </w:tcPr>
          <w:p w14:paraId="1A6B51B5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2875" w:type="dxa"/>
            <w:vAlign w:val="center"/>
          </w:tcPr>
          <w:p w14:paraId="222A3FC8" w14:textId="6FBF6AA2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Определение требований</w:t>
            </w:r>
          </w:p>
        </w:tc>
        <w:tc>
          <w:tcPr>
            <w:tcW w:w="732" w:type="dxa"/>
            <w:vAlign w:val="center"/>
          </w:tcPr>
          <w:p w14:paraId="49DDA9E2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57CB0EDA" w14:textId="7D5165F2" w:rsidR="007569E7" w:rsidRPr="0010425F" w:rsidRDefault="009C58C7" w:rsidP="002E5E30">
            <w:pPr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Использование метрик, таких как точность, полнота, F1-мера</w:t>
            </w:r>
          </w:p>
        </w:tc>
      </w:tr>
      <w:tr w:rsidR="007569E7" w:rsidRPr="005D5E02" w14:paraId="78276E9C" w14:textId="77777777" w:rsidTr="002E5E30">
        <w:trPr>
          <w:trHeight w:val="617"/>
        </w:trPr>
        <w:tc>
          <w:tcPr>
            <w:tcW w:w="419" w:type="dxa"/>
            <w:vAlign w:val="center"/>
          </w:tcPr>
          <w:p w14:paraId="09C56FA8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2875" w:type="dxa"/>
            <w:vAlign w:val="center"/>
          </w:tcPr>
          <w:p w14:paraId="76592E2F" w14:textId="3669C1A3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Сбор данных</w:t>
            </w:r>
          </w:p>
        </w:tc>
        <w:tc>
          <w:tcPr>
            <w:tcW w:w="732" w:type="dxa"/>
            <w:vAlign w:val="center"/>
          </w:tcPr>
          <w:p w14:paraId="564DBD14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7F5B99C7" w14:textId="0A6527DE" w:rsidR="007569E7" w:rsidRPr="0010425F" w:rsidRDefault="009C58C7" w:rsidP="002E5E30">
            <w:pPr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Определение необходимых ресурсов (вычислительные мощности, данные, персонал)</w:t>
            </w:r>
          </w:p>
        </w:tc>
      </w:tr>
      <w:tr w:rsidR="007569E7" w:rsidRPr="005D5E02" w14:paraId="0FAADCA2" w14:textId="77777777" w:rsidTr="002E5E30">
        <w:tc>
          <w:tcPr>
            <w:tcW w:w="419" w:type="dxa"/>
            <w:vAlign w:val="center"/>
          </w:tcPr>
          <w:p w14:paraId="1BCB58AD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2875" w:type="dxa"/>
            <w:vAlign w:val="center"/>
          </w:tcPr>
          <w:p w14:paraId="63159E04" w14:textId="3054B6E4" w:rsidR="007569E7" w:rsidRPr="0010425F" w:rsidRDefault="00F61B0C" w:rsidP="00F61B0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Выбор архитектуры сет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732" w:type="dxa"/>
            <w:vAlign w:val="center"/>
          </w:tcPr>
          <w:p w14:paraId="4F5BEFFF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1512DCBC" w14:textId="3C2F86C9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Использование методов, таких как A/B тестирование, мониторинг ключевых показателей</w:t>
            </w:r>
          </w:p>
        </w:tc>
      </w:tr>
      <w:tr w:rsidR="007569E7" w:rsidRPr="005D5E02" w14:paraId="3494D142" w14:textId="77777777" w:rsidTr="002E5E30">
        <w:tc>
          <w:tcPr>
            <w:tcW w:w="419" w:type="dxa"/>
            <w:vAlign w:val="center"/>
          </w:tcPr>
          <w:p w14:paraId="28DEFF81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2875" w:type="dxa"/>
            <w:vAlign w:val="center"/>
          </w:tcPr>
          <w:p w14:paraId="0DFCCABD" w14:textId="552713E9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Обучение модели</w:t>
            </w:r>
          </w:p>
        </w:tc>
        <w:tc>
          <w:tcPr>
            <w:tcW w:w="732" w:type="dxa"/>
            <w:vAlign w:val="center"/>
          </w:tcPr>
          <w:p w14:paraId="35FA6417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61DE9F5E" w14:textId="4960F377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Определение целей проекта, функциональных и нефункциональных требований</w:t>
            </w:r>
          </w:p>
        </w:tc>
      </w:tr>
      <w:tr w:rsidR="007569E7" w:rsidRPr="005D5E02" w14:paraId="64CF0B6D" w14:textId="77777777" w:rsidTr="002E5E30">
        <w:tc>
          <w:tcPr>
            <w:tcW w:w="419" w:type="dxa"/>
            <w:vAlign w:val="center"/>
          </w:tcPr>
          <w:p w14:paraId="4C2CB155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2875" w:type="dxa"/>
            <w:vAlign w:val="center"/>
          </w:tcPr>
          <w:p w14:paraId="699BFA58" w14:textId="64280646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Оценка производительности</w:t>
            </w:r>
          </w:p>
        </w:tc>
        <w:tc>
          <w:tcPr>
            <w:tcW w:w="732" w:type="dxa"/>
            <w:vAlign w:val="center"/>
          </w:tcPr>
          <w:p w14:paraId="1FDFF476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6DB21B52" w14:textId="61278D44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Выбор подходящей архитектуры (CNN, RNN, Transformer и т.д.) в зависимости от задачи</w:t>
            </w:r>
          </w:p>
        </w:tc>
      </w:tr>
      <w:tr w:rsidR="007569E7" w:rsidRPr="005D5E02" w14:paraId="4031AC9C" w14:textId="77777777" w:rsidTr="002E5E30">
        <w:tc>
          <w:tcPr>
            <w:tcW w:w="419" w:type="dxa"/>
            <w:vAlign w:val="center"/>
          </w:tcPr>
          <w:p w14:paraId="59BB6CEF" w14:textId="5D840D4A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Е</w:t>
            </w:r>
          </w:p>
        </w:tc>
        <w:tc>
          <w:tcPr>
            <w:tcW w:w="2875" w:type="dxa"/>
            <w:vAlign w:val="center"/>
          </w:tcPr>
          <w:p w14:paraId="064F041D" w14:textId="520F4809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Развертывание</w:t>
            </w:r>
          </w:p>
        </w:tc>
        <w:tc>
          <w:tcPr>
            <w:tcW w:w="732" w:type="dxa"/>
            <w:vAlign w:val="center"/>
          </w:tcPr>
          <w:p w14:paraId="205D869B" w14:textId="64CBF3E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6</w:t>
            </w:r>
          </w:p>
        </w:tc>
        <w:tc>
          <w:tcPr>
            <w:tcW w:w="5529" w:type="dxa"/>
          </w:tcPr>
          <w:p w14:paraId="3F01B962" w14:textId="2D201239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Использование различных методов оптимизации и регуляризации</w:t>
            </w:r>
          </w:p>
        </w:tc>
      </w:tr>
      <w:tr w:rsidR="007569E7" w:rsidRPr="005D5E02" w14:paraId="334BEC93" w14:textId="77777777" w:rsidTr="002E5E30">
        <w:tc>
          <w:tcPr>
            <w:tcW w:w="419" w:type="dxa"/>
            <w:vAlign w:val="center"/>
          </w:tcPr>
          <w:p w14:paraId="00B6F37C" w14:textId="2DFEA707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Ж</w:t>
            </w:r>
          </w:p>
        </w:tc>
        <w:tc>
          <w:tcPr>
            <w:tcW w:w="2875" w:type="dxa"/>
            <w:vAlign w:val="center"/>
          </w:tcPr>
          <w:p w14:paraId="05A779CC" w14:textId="68840701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Мониторинг и поддержка</w:t>
            </w:r>
          </w:p>
        </w:tc>
        <w:tc>
          <w:tcPr>
            <w:tcW w:w="732" w:type="dxa"/>
            <w:vAlign w:val="center"/>
          </w:tcPr>
          <w:p w14:paraId="04F83EDC" w14:textId="7F587A4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7</w:t>
            </w:r>
          </w:p>
        </w:tc>
        <w:tc>
          <w:tcPr>
            <w:tcW w:w="5529" w:type="dxa"/>
          </w:tcPr>
          <w:p w14:paraId="4290424A" w14:textId="63A2DEC1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Размещение обученной модели на сервере или в облаке</w:t>
            </w:r>
          </w:p>
        </w:tc>
      </w:tr>
      <w:tr w:rsidR="007569E7" w:rsidRPr="005D5E02" w14:paraId="4F95A336" w14:textId="77777777" w:rsidTr="002E5E30">
        <w:tc>
          <w:tcPr>
            <w:tcW w:w="419" w:type="dxa"/>
            <w:vAlign w:val="center"/>
          </w:tcPr>
          <w:p w14:paraId="3CFADBCF" w14:textId="1D5A7489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З</w:t>
            </w:r>
          </w:p>
        </w:tc>
        <w:tc>
          <w:tcPr>
            <w:tcW w:w="2875" w:type="dxa"/>
            <w:vAlign w:val="center"/>
          </w:tcPr>
          <w:p w14:paraId="7ECF7B7C" w14:textId="4E2A2D58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рисками</w:t>
            </w:r>
          </w:p>
        </w:tc>
        <w:tc>
          <w:tcPr>
            <w:tcW w:w="732" w:type="dxa"/>
            <w:vAlign w:val="center"/>
          </w:tcPr>
          <w:p w14:paraId="78C14020" w14:textId="0057A05B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8</w:t>
            </w:r>
          </w:p>
        </w:tc>
        <w:tc>
          <w:tcPr>
            <w:tcW w:w="5529" w:type="dxa"/>
          </w:tcPr>
          <w:p w14:paraId="28C60409" w14:textId="5C770053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Составление плана проекта, распределение задач между членами команды</w:t>
            </w:r>
          </w:p>
        </w:tc>
      </w:tr>
      <w:tr w:rsidR="007569E7" w:rsidRPr="005D5E02" w14:paraId="4A3E6E84" w14:textId="77777777" w:rsidTr="002E5E30">
        <w:tc>
          <w:tcPr>
            <w:tcW w:w="419" w:type="dxa"/>
            <w:vAlign w:val="center"/>
          </w:tcPr>
          <w:p w14:paraId="6DE2A2CA" w14:textId="32358011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И</w:t>
            </w:r>
          </w:p>
        </w:tc>
        <w:tc>
          <w:tcPr>
            <w:tcW w:w="2875" w:type="dxa"/>
            <w:vAlign w:val="center"/>
          </w:tcPr>
          <w:p w14:paraId="2A8C11F3" w14:textId="7290FAB1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командой</w:t>
            </w:r>
          </w:p>
        </w:tc>
        <w:tc>
          <w:tcPr>
            <w:tcW w:w="732" w:type="dxa"/>
            <w:vAlign w:val="center"/>
          </w:tcPr>
          <w:p w14:paraId="5A9966C6" w14:textId="3CAF7D21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9</w:t>
            </w:r>
          </w:p>
        </w:tc>
        <w:tc>
          <w:tcPr>
            <w:tcW w:w="5529" w:type="dxa"/>
          </w:tcPr>
          <w:p w14:paraId="4A08AF6B" w14:textId="35384612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Сбор и подготовка данных для обучения модели (очистка, предобработка)</w:t>
            </w:r>
          </w:p>
        </w:tc>
      </w:tr>
      <w:tr w:rsidR="007569E7" w:rsidRPr="005D5E02" w14:paraId="6F6730E7" w14:textId="77777777" w:rsidTr="002E5E30">
        <w:tc>
          <w:tcPr>
            <w:tcW w:w="419" w:type="dxa"/>
            <w:vAlign w:val="center"/>
          </w:tcPr>
          <w:p w14:paraId="08FB7F7B" w14:textId="497ECCEA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К</w:t>
            </w:r>
          </w:p>
        </w:tc>
        <w:tc>
          <w:tcPr>
            <w:tcW w:w="2875" w:type="dxa"/>
            <w:vAlign w:val="center"/>
          </w:tcPr>
          <w:p w14:paraId="33565831" w14:textId="513AE710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бюджетом</w:t>
            </w:r>
          </w:p>
        </w:tc>
        <w:tc>
          <w:tcPr>
            <w:tcW w:w="732" w:type="dxa"/>
            <w:vAlign w:val="center"/>
          </w:tcPr>
          <w:p w14:paraId="128226B8" w14:textId="0B87383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10</w:t>
            </w:r>
          </w:p>
        </w:tc>
        <w:tc>
          <w:tcPr>
            <w:tcW w:w="5529" w:type="dxa"/>
          </w:tcPr>
          <w:p w14:paraId="26142F4C" w14:textId="0B9328D0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Идентификация потенциальных проблем (недостаток данных, вычислительные ограничения и т.д.) и разработка планов по их предотвращению</w:t>
            </w:r>
          </w:p>
        </w:tc>
      </w:tr>
    </w:tbl>
    <w:p w14:paraId="75F65180" w14:textId="77777777" w:rsidR="007569E7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05A193D7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063"/>
        <w:gridCol w:w="1038"/>
        <w:gridCol w:w="1054"/>
        <w:gridCol w:w="1039"/>
        <w:gridCol w:w="1043"/>
        <w:gridCol w:w="952"/>
        <w:gridCol w:w="952"/>
        <w:gridCol w:w="952"/>
        <w:gridCol w:w="952"/>
        <w:gridCol w:w="952"/>
      </w:tblGrid>
      <w:tr w:rsidR="007569E7" w:rsidRPr="00971EDC" w14:paraId="70EB326A" w14:textId="00423011" w:rsidTr="007569E7">
        <w:tc>
          <w:tcPr>
            <w:tcW w:w="1063" w:type="dxa"/>
          </w:tcPr>
          <w:p w14:paraId="22B147CB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038" w:type="dxa"/>
          </w:tcPr>
          <w:p w14:paraId="061C026D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054" w:type="dxa"/>
          </w:tcPr>
          <w:p w14:paraId="7B95D49A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039" w:type="dxa"/>
          </w:tcPr>
          <w:p w14:paraId="3E0A2350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043" w:type="dxa"/>
          </w:tcPr>
          <w:p w14:paraId="25F98835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  <w:tc>
          <w:tcPr>
            <w:tcW w:w="952" w:type="dxa"/>
          </w:tcPr>
          <w:p w14:paraId="14074AE5" w14:textId="644DF4F1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</w:p>
        </w:tc>
        <w:tc>
          <w:tcPr>
            <w:tcW w:w="952" w:type="dxa"/>
          </w:tcPr>
          <w:p w14:paraId="063AABFC" w14:textId="1DBAA80E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</w:p>
        </w:tc>
        <w:tc>
          <w:tcPr>
            <w:tcW w:w="952" w:type="dxa"/>
          </w:tcPr>
          <w:p w14:paraId="21A46552" w14:textId="1CCDE725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</w:t>
            </w:r>
          </w:p>
        </w:tc>
        <w:tc>
          <w:tcPr>
            <w:tcW w:w="952" w:type="dxa"/>
          </w:tcPr>
          <w:p w14:paraId="3ACFBB01" w14:textId="222949EA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</w:p>
        </w:tc>
        <w:tc>
          <w:tcPr>
            <w:tcW w:w="952" w:type="dxa"/>
          </w:tcPr>
          <w:p w14:paraId="13E491AE" w14:textId="250556D3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</w:p>
        </w:tc>
      </w:tr>
      <w:tr w:rsidR="007569E7" w:rsidRPr="00971EDC" w14:paraId="2AAC9B92" w14:textId="42B58BBA" w:rsidTr="007569E7">
        <w:tc>
          <w:tcPr>
            <w:tcW w:w="1063" w:type="dxa"/>
          </w:tcPr>
          <w:p w14:paraId="09FA128F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14:paraId="59A6A9C6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</w:tcPr>
          <w:p w14:paraId="69CC091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14:paraId="538684DC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</w:tcPr>
          <w:p w14:paraId="6AA3D844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4AC016AB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49BE251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6A0AE5A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3F1A0566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1EA2B715" w14:textId="4E45E264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3AD8F4F9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03AD27E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p w14:paraId="435166AA" w14:textId="6E786849" w:rsidR="003810FF" w:rsidRPr="003810FF" w:rsidRDefault="003810FF" w:rsidP="00A17A87">
      <w:pPr>
        <w:rPr>
          <w:rStyle w:val="FontStyle18"/>
          <w:bCs/>
          <w:iCs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063"/>
        <w:gridCol w:w="1038"/>
        <w:gridCol w:w="1054"/>
        <w:gridCol w:w="1039"/>
        <w:gridCol w:w="1043"/>
        <w:gridCol w:w="952"/>
        <w:gridCol w:w="952"/>
        <w:gridCol w:w="952"/>
        <w:gridCol w:w="952"/>
        <w:gridCol w:w="952"/>
      </w:tblGrid>
      <w:tr w:rsidR="007569E7" w:rsidRPr="00463C05" w14:paraId="4DE31BD4" w14:textId="77777777" w:rsidTr="002E5E30">
        <w:tc>
          <w:tcPr>
            <w:tcW w:w="1063" w:type="dxa"/>
          </w:tcPr>
          <w:p w14:paraId="1C4DD01E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А</w:t>
            </w:r>
          </w:p>
        </w:tc>
        <w:tc>
          <w:tcPr>
            <w:tcW w:w="1038" w:type="dxa"/>
          </w:tcPr>
          <w:p w14:paraId="7035C9A4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Б</w:t>
            </w:r>
          </w:p>
        </w:tc>
        <w:tc>
          <w:tcPr>
            <w:tcW w:w="1054" w:type="dxa"/>
          </w:tcPr>
          <w:p w14:paraId="5A858200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В</w:t>
            </w:r>
          </w:p>
        </w:tc>
        <w:tc>
          <w:tcPr>
            <w:tcW w:w="1039" w:type="dxa"/>
          </w:tcPr>
          <w:p w14:paraId="4ED929B8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Г</w:t>
            </w:r>
          </w:p>
        </w:tc>
        <w:tc>
          <w:tcPr>
            <w:tcW w:w="1043" w:type="dxa"/>
          </w:tcPr>
          <w:p w14:paraId="7C224B03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Д</w:t>
            </w:r>
          </w:p>
        </w:tc>
        <w:tc>
          <w:tcPr>
            <w:tcW w:w="952" w:type="dxa"/>
          </w:tcPr>
          <w:p w14:paraId="4AA4A3C1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Е</w:t>
            </w:r>
          </w:p>
        </w:tc>
        <w:tc>
          <w:tcPr>
            <w:tcW w:w="952" w:type="dxa"/>
          </w:tcPr>
          <w:p w14:paraId="292B1215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Ж</w:t>
            </w:r>
          </w:p>
        </w:tc>
        <w:tc>
          <w:tcPr>
            <w:tcW w:w="952" w:type="dxa"/>
          </w:tcPr>
          <w:p w14:paraId="746189D7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З</w:t>
            </w:r>
          </w:p>
        </w:tc>
        <w:tc>
          <w:tcPr>
            <w:tcW w:w="952" w:type="dxa"/>
          </w:tcPr>
          <w:p w14:paraId="5CF1F19E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И</w:t>
            </w:r>
          </w:p>
        </w:tc>
        <w:tc>
          <w:tcPr>
            <w:tcW w:w="952" w:type="dxa"/>
          </w:tcPr>
          <w:p w14:paraId="48CF259F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К</w:t>
            </w:r>
          </w:p>
        </w:tc>
      </w:tr>
      <w:tr w:rsidR="007569E7" w:rsidRPr="00971EDC" w14:paraId="7E44E0CC" w14:textId="77777777" w:rsidTr="002E5E30">
        <w:tc>
          <w:tcPr>
            <w:tcW w:w="1063" w:type="dxa"/>
          </w:tcPr>
          <w:p w14:paraId="1CAF7068" w14:textId="445D681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38" w:type="dxa"/>
          </w:tcPr>
          <w:p w14:paraId="1177F7D6" w14:textId="4E6FE9B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054" w:type="dxa"/>
          </w:tcPr>
          <w:p w14:paraId="426B8D1B" w14:textId="3666E342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39" w:type="dxa"/>
          </w:tcPr>
          <w:p w14:paraId="33111FC6" w14:textId="24292E8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43" w:type="dxa"/>
          </w:tcPr>
          <w:p w14:paraId="32FCB60A" w14:textId="5AEA927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52" w:type="dxa"/>
          </w:tcPr>
          <w:p w14:paraId="23E05F92" w14:textId="74019327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52" w:type="dxa"/>
          </w:tcPr>
          <w:p w14:paraId="71BF37E2" w14:textId="7B773AA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52" w:type="dxa"/>
          </w:tcPr>
          <w:p w14:paraId="4FCFBCC1" w14:textId="4FCB626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52" w:type="dxa"/>
          </w:tcPr>
          <w:p w14:paraId="6F89286E" w14:textId="488BD38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52" w:type="dxa"/>
          </w:tcPr>
          <w:p w14:paraId="7BE0E883" w14:textId="373FADE7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</w:tbl>
    <w:p w14:paraId="3589FCA4" w14:textId="09ADDF93" w:rsidR="003810FF" w:rsidRDefault="003810FF" w:rsidP="00A17A87">
      <w:pPr>
        <w:rPr>
          <w:rStyle w:val="FontStyle18"/>
          <w:b/>
          <w:iCs/>
        </w:rPr>
      </w:pPr>
    </w:p>
    <w:p w14:paraId="0BBF1CB4" w14:textId="4F9DDD2F" w:rsidR="004005CB" w:rsidRPr="004005CB" w:rsidRDefault="0065095E" w:rsidP="004005CB">
      <w:pPr>
        <w:rPr>
          <w:rStyle w:val="FontStyle18"/>
          <w:bCs/>
          <w:iCs/>
        </w:rPr>
      </w:pPr>
      <w:r w:rsidRPr="0065095E">
        <w:rPr>
          <w:rStyle w:val="FontStyle18"/>
          <w:bCs/>
          <w:iCs/>
        </w:rPr>
        <w:t xml:space="preserve">12) </w:t>
      </w:r>
      <w:r w:rsidR="00280086">
        <w:rPr>
          <w:rStyle w:val="FontStyle18"/>
          <w:bCs/>
          <w:iCs/>
        </w:rPr>
        <w:t xml:space="preserve">Выберите </w:t>
      </w:r>
      <w:r w:rsidR="00280086" w:rsidRPr="00280086">
        <w:rPr>
          <w:rStyle w:val="FontStyle18"/>
          <w:b/>
          <w:iCs/>
        </w:rPr>
        <w:t>1 правильный</w:t>
      </w:r>
      <w:r w:rsidR="00280086">
        <w:rPr>
          <w:rStyle w:val="FontStyle18"/>
          <w:bCs/>
          <w:iCs/>
        </w:rPr>
        <w:t xml:space="preserve"> ответ. </w:t>
      </w:r>
      <w:r w:rsidR="004005CB">
        <w:rPr>
          <w:rStyle w:val="FontStyle18"/>
          <w:bCs/>
          <w:iCs/>
        </w:rPr>
        <w:t>Ч</w:t>
      </w:r>
      <w:r w:rsidR="004005CB" w:rsidRPr="004005CB">
        <w:rPr>
          <w:rStyle w:val="FontStyle18"/>
          <w:bCs/>
          <w:iCs/>
        </w:rPr>
        <w:t>то является наиболее критическим фактором при выборе архитектуры нейронной сети для конкретного проекта?</w:t>
      </w:r>
    </w:p>
    <w:p w14:paraId="3DBCDC63" w14:textId="77777777" w:rsidR="004005CB" w:rsidRPr="004005CB" w:rsidRDefault="004005CB" w:rsidP="004005CB">
      <w:pPr>
        <w:rPr>
          <w:rStyle w:val="FontStyle18"/>
          <w:bCs/>
          <w:iCs/>
        </w:rPr>
      </w:pPr>
    </w:p>
    <w:p w14:paraId="115FA83F" w14:textId="48A65CF0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4005CB">
        <w:rPr>
          <w:rStyle w:val="FontStyle18"/>
          <w:bCs/>
          <w:iCs/>
        </w:rPr>
        <w:t>Вычислительная мощность</w:t>
      </w:r>
    </w:p>
    <w:p w14:paraId="1DC62A0B" w14:textId="7E3529FF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4005CB">
        <w:rPr>
          <w:rStyle w:val="FontStyle18"/>
          <w:bCs/>
          <w:iCs/>
        </w:rPr>
        <w:t>Размер набора данных</w:t>
      </w:r>
    </w:p>
    <w:p w14:paraId="5647A177" w14:textId="5C38FEC7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4005CB">
        <w:rPr>
          <w:rStyle w:val="FontStyle18"/>
          <w:bCs/>
          <w:iCs/>
        </w:rPr>
        <w:t>Тип задачи (классификация, регрессия и т.д.)</w:t>
      </w:r>
    </w:p>
    <w:p w14:paraId="150A3849" w14:textId="3A4E69C7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4005CB">
        <w:rPr>
          <w:rStyle w:val="FontStyle18"/>
          <w:bCs/>
          <w:iCs/>
        </w:rPr>
        <w:t>Опыт команды</w:t>
      </w:r>
    </w:p>
    <w:p w14:paraId="6338A0F7" w14:textId="77777777" w:rsidR="004005CB" w:rsidRPr="004005CB" w:rsidRDefault="004005CB" w:rsidP="004005CB">
      <w:pPr>
        <w:rPr>
          <w:rStyle w:val="FontStyle18"/>
          <w:b/>
          <w:iCs/>
        </w:rPr>
      </w:pPr>
    </w:p>
    <w:p w14:paraId="6E66B329" w14:textId="5E4A4B53" w:rsidR="003810FF" w:rsidRPr="004005CB" w:rsidRDefault="004005CB" w:rsidP="004005CB">
      <w:pPr>
        <w:rPr>
          <w:rStyle w:val="FontStyle18"/>
          <w:b/>
          <w:iCs/>
        </w:rPr>
      </w:pPr>
      <w:r w:rsidRPr="004005CB">
        <w:rPr>
          <w:rStyle w:val="FontStyle18"/>
          <w:b/>
          <w:iCs/>
        </w:rPr>
        <w:t>Правильный ответ: 3. Тип задачи (классификация, регрессия и т.д.).</w:t>
      </w:r>
    </w:p>
    <w:p w14:paraId="5538993E" w14:textId="77777777" w:rsidR="003810FF" w:rsidRDefault="003810FF" w:rsidP="00A17A87">
      <w:pPr>
        <w:rPr>
          <w:rStyle w:val="FontStyle18"/>
          <w:b/>
          <w:iCs/>
        </w:rPr>
      </w:pPr>
    </w:p>
    <w:p w14:paraId="0D07A49F" w14:textId="77777777" w:rsidR="0076136E" w:rsidRDefault="0076136E">
      <w:pPr>
        <w:rPr>
          <w:rStyle w:val="FontStyle18"/>
          <w:b/>
          <w:i/>
        </w:rPr>
      </w:pPr>
      <w:r>
        <w:rPr>
          <w:rStyle w:val="FontStyle18"/>
          <w:b/>
          <w:i/>
        </w:rPr>
        <w:br w:type="page"/>
      </w:r>
    </w:p>
    <w:p w14:paraId="7830623D" w14:textId="6D4862EA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4290D5E1" w14:textId="0747952B" w:rsidR="00A3356C" w:rsidRPr="00A3356C" w:rsidRDefault="00013E25" w:rsidP="00C54BCD">
      <w:r>
        <w:t xml:space="preserve">1) </w:t>
      </w:r>
      <w:r w:rsidR="00A3356C" w:rsidRPr="00A3356C">
        <w:t xml:space="preserve">Выберите </w:t>
      </w:r>
      <w:r w:rsidR="00A3356C" w:rsidRPr="00B37408">
        <w:rPr>
          <w:b/>
          <w:bCs/>
        </w:rPr>
        <w:t>несколько правильных</w:t>
      </w:r>
      <w:r w:rsidR="00A3356C" w:rsidRPr="00A3356C">
        <w:t xml:space="preserve"> ответов. Выберите верные утверждения о глубокой нейронной сети.</w:t>
      </w:r>
    </w:p>
    <w:p w14:paraId="6032487E" w14:textId="33EA1574" w:rsidR="00A3356C" w:rsidRPr="00A3356C" w:rsidRDefault="00A3356C" w:rsidP="00C54BCD">
      <w:pPr>
        <w:rPr>
          <w:color w:val="313131"/>
          <w:shd w:val="clear" w:color="auto" w:fill="FFFFFF"/>
        </w:rPr>
      </w:pPr>
      <w:r w:rsidRPr="00A3356C">
        <w:rPr>
          <w:color w:val="313131"/>
          <w:shd w:val="clear" w:color="auto" w:fill="FFFFFF"/>
        </w:rPr>
        <w:t>1. это один из методов машинного обучения</w:t>
      </w:r>
    </w:p>
    <w:p w14:paraId="3645E3B9" w14:textId="4BECE62E" w:rsidR="00A3356C" w:rsidRPr="00A3356C" w:rsidRDefault="00A3356C" w:rsidP="00C54BCD">
      <w:r w:rsidRPr="00A3356C">
        <w:t>2. сеть из простых вычислительных элементов – искусственных нейронов</w:t>
      </w:r>
    </w:p>
    <w:p w14:paraId="5A47491A" w14:textId="0BDF77CC" w:rsidR="00A3356C" w:rsidRPr="00A3356C" w:rsidRDefault="00A3356C" w:rsidP="00C54BCD">
      <w:r w:rsidRPr="00A3356C">
        <w:t>3. полностью повторяет устройство нейронной сети человеческого головного мозга</w:t>
      </w:r>
    </w:p>
    <w:p w14:paraId="17038469" w14:textId="097FB865" w:rsidR="00A3356C" w:rsidRPr="00A3356C" w:rsidRDefault="00A3356C" w:rsidP="00C54BCD">
      <w:pPr>
        <w:rPr>
          <w:color w:val="313131"/>
          <w:shd w:val="clear" w:color="auto" w:fill="FFFFFF"/>
        </w:rPr>
      </w:pPr>
      <w:r w:rsidRPr="00A3356C">
        <w:t xml:space="preserve">4. </w:t>
      </w:r>
      <w:r w:rsidRPr="00A3356C">
        <w:rPr>
          <w:color w:val="313131"/>
          <w:shd w:val="clear" w:color="auto" w:fill="FFFFFF"/>
        </w:rPr>
        <w:t>единственный метод создания систем искусственного интеллекта</w:t>
      </w:r>
    </w:p>
    <w:p w14:paraId="03D1AEFF" w14:textId="1140DF10" w:rsidR="00A3356C" w:rsidRPr="00A3356C" w:rsidRDefault="00A3356C" w:rsidP="00C54BCD">
      <w:r w:rsidRPr="00A3356C">
        <w:rPr>
          <w:color w:val="313131"/>
          <w:shd w:val="clear" w:color="auto" w:fill="FFFFFF"/>
        </w:rPr>
        <w:t>5. модель искусственного нейрона придумана на основе устройства нейрона в мозгу человека</w:t>
      </w:r>
    </w:p>
    <w:p w14:paraId="6C17CCE2" w14:textId="70F8E257" w:rsidR="00A3356C" w:rsidRDefault="00A3356C" w:rsidP="00C54BCD"/>
    <w:p w14:paraId="171004F1" w14:textId="0EBCB22B" w:rsidR="00A3356C" w:rsidRPr="004D3DE4" w:rsidRDefault="00A3356C" w:rsidP="00C54BCD">
      <w:pPr>
        <w:rPr>
          <w:b/>
          <w:bCs/>
        </w:rPr>
      </w:pPr>
      <w:r w:rsidRPr="004D3DE4">
        <w:rPr>
          <w:b/>
          <w:bCs/>
        </w:rPr>
        <w:t xml:space="preserve">Правильный ответ: </w:t>
      </w:r>
      <w:r w:rsidR="004D3DE4" w:rsidRPr="004D3DE4">
        <w:rPr>
          <w:b/>
          <w:bCs/>
        </w:rPr>
        <w:t>1,2,5</w:t>
      </w:r>
    </w:p>
    <w:p w14:paraId="7E4463B0" w14:textId="456AC7D6" w:rsidR="00A3356C" w:rsidRDefault="00A3356C" w:rsidP="00C54BCD"/>
    <w:p w14:paraId="66B5B6D7" w14:textId="77777777" w:rsidR="0035616E" w:rsidRPr="00BD78B8" w:rsidRDefault="00B37408" w:rsidP="0035616E">
      <w:pPr>
        <w:widowControl w:val="0"/>
        <w:jc w:val="both"/>
        <w:rPr>
          <w:rFonts w:eastAsia="Calibri"/>
        </w:rPr>
      </w:pPr>
      <w:r w:rsidRPr="00B37408">
        <w:t xml:space="preserve">2) </w:t>
      </w:r>
      <w:r w:rsidR="0035616E" w:rsidRPr="00BD78B8">
        <w:rPr>
          <w:rFonts w:eastAsia="Calibri"/>
        </w:rPr>
        <w:t>Установите соответствие.</w:t>
      </w:r>
    </w:p>
    <w:p w14:paraId="64344A3E" w14:textId="77777777" w:rsidR="0035616E" w:rsidRPr="00BD78B8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95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2875"/>
        <w:gridCol w:w="732"/>
        <w:gridCol w:w="5529"/>
      </w:tblGrid>
      <w:tr w:rsidR="0035616E" w:rsidRPr="005D5E02" w14:paraId="72BF327F" w14:textId="77777777" w:rsidTr="00415238">
        <w:tc>
          <w:tcPr>
            <w:tcW w:w="3294" w:type="dxa"/>
            <w:gridSpan w:val="2"/>
          </w:tcPr>
          <w:p w14:paraId="45111B31" w14:textId="3AE0DF29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биологического нейрона</w:t>
            </w:r>
          </w:p>
        </w:tc>
        <w:tc>
          <w:tcPr>
            <w:tcW w:w="6261" w:type="dxa"/>
            <w:gridSpan w:val="2"/>
          </w:tcPr>
          <w:p w14:paraId="3C4D0B81" w14:textId="27FD48DC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искусственного нейрона</w:t>
            </w:r>
          </w:p>
        </w:tc>
      </w:tr>
      <w:tr w:rsidR="0035616E" w:rsidRPr="005D5E02" w14:paraId="626ACF10" w14:textId="77777777" w:rsidTr="00415238">
        <w:trPr>
          <w:trHeight w:val="481"/>
        </w:trPr>
        <w:tc>
          <w:tcPr>
            <w:tcW w:w="419" w:type="dxa"/>
            <w:vAlign w:val="center"/>
          </w:tcPr>
          <w:p w14:paraId="2C011BCA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2875" w:type="dxa"/>
            <w:vAlign w:val="center"/>
          </w:tcPr>
          <w:p w14:paraId="4193CC5B" w14:textId="54015AC1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Ядро нейрона</w:t>
            </w:r>
          </w:p>
        </w:tc>
        <w:tc>
          <w:tcPr>
            <w:tcW w:w="732" w:type="dxa"/>
            <w:vAlign w:val="center"/>
          </w:tcPr>
          <w:p w14:paraId="5E138CD5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2F0EB60D" w14:textId="76C5AA37" w:rsidR="0035616E" w:rsidRPr="0010425F" w:rsidRDefault="00415238" w:rsidP="00180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Входы нейрона</w:t>
            </w:r>
          </w:p>
        </w:tc>
      </w:tr>
      <w:tr w:rsidR="0035616E" w:rsidRPr="005D5E02" w14:paraId="31DEF1A8" w14:textId="77777777" w:rsidTr="00415238">
        <w:trPr>
          <w:trHeight w:val="617"/>
        </w:trPr>
        <w:tc>
          <w:tcPr>
            <w:tcW w:w="419" w:type="dxa"/>
            <w:vAlign w:val="center"/>
          </w:tcPr>
          <w:p w14:paraId="36967773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2875" w:type="dxa"/>
            <w:vAlign w:val="center"/>
          </w:tcPr>
          <w:p w14:paraId="45713A10" w14:textId="6F9D3E99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Аксон</w:t>
            </w:r>
          </w:p>
        </w:tc>
        <w:tc>
          <w:tcPr>
            <w:tcW w:w="732" w:type="dxa"/>
            <w:vAlign w:val="center"/>
          </w:tcPr>
          <w:p w14:paraId="23CD5600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1768FDD7" w14:textId="4CEF52EE" w:rsidR="0035616E" w:rsidRPr="0010425F" w:rsidRDefault="00415238" w:rsidP="00180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Обучаемые веса нейрона</w:t>
            </w:r>
          </w:p>
        </w:tc>
      </w:tr>
      <w:tr w:rsidR="0035616E" w:rsidRPr="005D5E02" w14:paraId="3A0796A5" w14:textId="77777777" w:rsidTr="00415238">
        <w:tc>
          <w:tcPr>
            <w:tcW w:w="419" w:type="dxa"/>
            <w:vAlign w:val="center"/>
          </w:tcPr>
          <w:p w14:paraId="50E9779F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2875" w:type="dxa"/>
            <w:vAlign w:val="center"/>
          </w:tcPr>
          <w:p w14:paraId="279EF471" w14:textId="7E777954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Дендриты</w:t>
            </w:r>
          </w:p>
        </w:tc>
        <w:tc>
          <w:tcPr>
            <w:tcW w:w="732" w:type="dxa"/>
            <w:vAlign w:val="center"/>
          </w:tcPr>
          <w:p w14:paraId="18145930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5FAE3A83" w14:textId="41D785B3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Функция активации</w:t>
            </w:r>
          </w:p>
        </w:tc>
      </w:tr>
      <w:tr w:rsidR="0035616E" w:rsidRPr="005D5E02" w14:paraId="7A1CD154" w14:textId="77777777" w:rsidTr="00415238">
        <w:tc>
          <w:tcPr>
            <w:tcW w:w="419" w:type="dxa"/>
            <w:vAlign w:val="center"/>
          </w:tcPr>
          <w:p w14:paraId="502B16BA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2875" w:type="dxa"/>
            <w:vAlign w:val="center"/>
          </w:tcPr>
          <w:p w14:paraId="2013AECB" w14:textId="57888C2C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Синапс</w:t>
            </w:r>
          </w:p>
        </w:tc>
        <w:tc>
          <w:tcPr>
            <w:tcW w:w="732" w:type="dxa"/>
            <w:vAlign w:val="center"/>
          </w:tcPr>
          <w:p w14:paraId="2E2577B1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6E6D81E3" w14:textId="71681A3A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Функция-сумматор</w:t>
            </w:r>
          </w:p>
        </w:tc>
      </w:tr>
      <w:tr w:rsidR="0035616E" w:rsidRPr="005D5E02" w14:paraId="4FE4A25B" w14:textId="77777777" w:rsidTr="00415238">
        <w:tc>
          <w:tcPr>
            <w:tcW w:w="419" w:type="dxa"/>
            <w:vAlign w:val="center"/>
          </w:tcPr>
          <w:p w14:paraId="3E978B10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2875" w:type="dxa"/>
            <w:vAlign w:val="center"/>
          </w:tcPr>
          <w:p w14:paraId="56BEAEEA" w14:textId="440B927D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Механизм, который определяет посылать нейрону сигнал или нет</w:t>
            </w:r>
          </w:p>
        </w:tc>
        <w:tc>
          <w:tcPr>
            <w:tcW w:w="732" w:type="dxa"/>
            <w:vAlign w:val="center"/>
          </w:tcPr>
          <w:p w14:paraId="6C49397F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502FABF4" w14:textId="799F36F6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 нейрона</w:t>
            </w:r>
          </w:p>
        </w:tc>
      </w:tr>
    </w:tbl>
    <w:p w14:paraId="11355A6C" w14:textId="77777777" w:rsidR="0035616E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6DAA126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  <w:gridCol w:w="1930"/>
      </w:tblGrid>
      <w:tr w:rsidR="0035616E" w:rsidRPr="00971EDC" w14:paraId="4A0207A9" w14:textId="77777777" w:rsidTr="00180982">
        <w:tc>
          <w:tcPr>
            <w:tcW w:w="1965" w:type="dxa"/>
          </w:tcPr>
          <w:p w14:paraId="4C650652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5AB0579F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3A1E54D1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38A8988A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930" w:type="dxa"/>
          </w:tcPr>
          <w:p w14:paraId="36F0ABF8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</w:tr>
      <w:tr w:rsidR="0035616E" w:rsidRPr="00971EDC" w14:paraId="3B14695D" w14:textId="77777777" w:rsidTr="00180982">
        <w:tc>
          <w:tcPr>
            <w:tcW w:w="1965" w:type="dxa"/>
          </w:tcPr>
          <w:p w14:paraId="4AECAB9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747EDD5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1FD9876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38CEC281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</w:tcPr>
          <w:p w14:paraId="6F08AE5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191AEC14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8DF8632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  <w:gridCol w:w="1928"/>
      </w:tblGrid>
      <w:tr w:rsidR="0035616E" w:rsidRPr="00E50A76" w14:paraId="374CC98D" w14:textId="77777777" w:rsidTr="00180982">
        <w:tc>
          <w:tcPr>
            <w:tcW w:w="1964" w:type="dxa"/>
          </w:tcPr>
          <w:p w14:paraId="722BF837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1BDE3DD5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37F6E4ED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15B93C0E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  <w:tc>
          <w:tcPr>
            <w:tcW w:w="1928" w:type="dxa"/>
          </w:tcPr>
          <w:p w14:paraId="7E41A466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Д</w:t>
            </w:r>
          </w:p>
        </w:tc>
      </w:tr>
      <w:tr w:rsidR="0035616E" w:rsidRPr="00E50A76" w14:paraId="1F12DB12" w14:textId="77777777" w:rsidTr="00180982">
        <w:tc>
          <w:tcPr>
            <w:tcW w:w="1964" w:type="dxa"/>
          </w:tcPr>
          <w:p w14:paraId="17DD00AA" w14:textId="0D05D605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146F3674" w14:textId="6C0C74AC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960" w:type="dxa"/>
          </w:tcPr>
          <w:p w14:paraId="0988B891" w14:textId="182007AE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5D1D3D89" w14:textId="144D53EC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28" w:type="dxa"/>
          </w:tcPr>
          <w:p w14:paraId="45CE86B6" w14:textId="0430F1F5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</w:tbl>
    <w:p w14:paraId="5B773540" w14:textId="316B0B0C" w:rsidR="0035616E" w:rsidRDefault="0035616E" w:rsidP="00B37408"/>
    <w:p w14:paraId="5A84D365" w14:textId="77777777" w:rsidR="0035616E" w:rsidRDefault="0035616E" w:rsidP="00B37408"/>
    <w:p w14:paraId="20A5C0A6" w14:textId="3641A519" w:rsidR="00B37408" w:rsidRPr="00B37408" w:rsidRDefault="0035616E" w:rsidP="00B37408">
      <w:r>
        <w:t xml:space="preserve">3) </w:t>
      </w:r>
      <w:r w:rsidR="00B37408" w:rsidRPr="00B37408">
        <w:t xml:space="preserve">Выберите </w:t>
      </w:r>
      <w:r w:rsidR="00B37408" w:rsidRPr="00B37408">
        <w:rPr>
          <w:b/>
        </w:rPr>
        <w:t>1 правильный</w:t>
      </w:r>
      <w:r w:rsidR="00B37408" w:rsidRPr="00B37408">
        <w:t xml:space="preserve"> ответ. Что делает сумматорная функция нейрона?</w:t>
      </w:r>
    </w:p>
    <w:p w14:paraId="11DC74AD" w14:textId="390CCA4B" w:rsidR="00B37408" w:rsidRPr="00B37408" w:rsidRDefault="00B37408" w:rsidP="00B37408">
      <w:r w:rsidRPr="00B37408">
        <w:t xml:space="preserve">1. </w:t>
      </w:r>
      <w:r w:rsidRPr="00B37408">
        <w:rPr>
          <w:color w:val="313131"/>
          <w:shd w:val="clear" w:color="auto" w:fill="FFFFFF"/>
        </w:rPr>
        <w:t>суммирует произведения входных значений на их веса</w:t>
      </w:r>
    </w:p>
    <w:p w14:paraId="5174D88E" w14:textId="21AFCC47" w:rsidR="00B37408" w:rsidRPr="00B37408" w:rsidRDefault="00B37408" w:rsidP="00B37408">
      <w:r w:rsidRPr="00B37408">
        <w:t>2. суммирует выходные значения</w:t>
      </w:r>
    </w:p>
    <w:p w14:paraId="0AA492E9" w14:textId="196F87DF" w:rsidR="00B37408" w:rsidRPr="00B37408" w:rsidRDefault="00B37408" w:rsidP="00B37408">
      <w:r w:rsidRPr="00B37408">
        <w:t>3. суммирует веса нейронной сети</w:t>
      </w:r>
    </w:p>
    <w:p w14:paraId="66BC3C98" w14:textId="7D2D4C39" w:rsidR="00B37408" w:rsidRPr="00B37408" w:rsidRDefault="00B37408" w:rsidP="00B37408">
      <w:r w:rsidRPr="00B37408">
        <w:t>4. суммирует входные значения</w:t>
      </w:r>
    </w:p>
    <w:p w14:paraId="66A4A785" w14:textId="77777777" w:rsidR="00B37408" w:rsidRDefault="00B37408" w:rsidP="00B37408"/>
    <w:p w14:paraId="55BB7FF8" w14:textId="119B1AF8" w:rsidR="00B37408" w:rsidRPr="00264AFD" w:rsidRDefault="00B37408" w:rsidP="00B37408">
      <w:pPr>
        <w:rPr>
          <w:b/>
        </w:rPr>
      </w:pPr>
      <w:r w:rsidRPr="00264AFD">
        <w:rPr>
          <w:b/>
        </w:rPr>
        <w:t xml:space="preserve">Правильный ответ:  </w:t>
      </w:r>
      <w:r w:rsidRPr="00B37408">
        <w:rPr>
          <w:b/>
        </w:rPr>
        <w:t>1. суммирует произведения входных значений на их веса</w:t>
      </w:r>
    </w:p>
    <w:p w14:paraId="2C813DA0" w14:textId="77777777" w:rsidR="00B37408" w:rsidRDefault="00B37408" w:rsidP="00C54BCD"/>
    <w:p w14:paraId="6CCA4C16" w14:textId="119BDA7D" w:rsidR="00C55BE9" w:rsidRDefault="0035616E" w:rsidP="00C54BCD">
      <w:r>
        <w:t>4</w:t>
      </w:r>
      <w:r w:rsidR="00C55BE9">
        <w:t xml:space="preserve">) </w:t>
      </w:r>
      <w:r w:rsidR="008E5D11" w:rsidRPr="008E5D11">
        <w:t>На вход функции активации ReLU пришло число «-0,89». Функция вернет</w:t>
      </w:r>
    </w:p>
    <w:p w14:paraId="0A8B3833" w14:textId="19F7A54A" w:rsidR="008E5D11" w:rsidRDefault="008E5D11" w:rsidP="00C54BCD"/>
    <w:p w14:paraId="4C8CDA87" w14:textId="6AC1E9F5" w:rsidR="008E5D11" w:rsidRPr="008E5D11" w:rsidRDefault="008E5D11" w:rsidP="00C54BCD">
      <w:pPr>
        <w:rPr>
          <w:b/>
          <w:bCs/>
        </w:rPr>
      </w:pPr>
      <w:r w:rsidRPr="008E5D11">
        <w:rPr>
          <w:b/>
          <w:bCs/>
        </w:rPr>
        <w:t>Правильный ответ: 0</w:t>
      </w:r>
    </w:p>
    <w:p w14:paraId="122EB656" w14:textId="77777777" w:rsidR="008E5D11" w:rsidRDefault="008E5D11" w:rsidP="00C54BCD"/>
    <w:p w14:paraId="6F529C20" w14:textId="122D3EAE" w:rsidR="000B623F" w:rsidRDefault="000B623F" w:rsidP="00C54BCD">
      <w:r>
        <w:t xml:space="preserve">Выберите </w:t>
      </w:r>
      <w:r w:rsidRPr="000B623F">
        <w:rPr>
          <w:b/>
        </w:rPr>
        <w:t>1 правильный</w:t>
      </w:r>
      <w:r>
        <w:t xml:space="preserve"> ответ. </w:t>
      </w:r>
      <w:r w:rsidR="0064748E">
        <w:t>Обучающая выборка это</w:t>
      </w:r>
    </w:p>
    <w:p w14:paraId="3F6E2BB4" w14:textId="4A11FB37" w:rsidR="0064748E" w:rsidRDefault="0064748E" w:rsidP="00C54BCD">
      <w:r>
        <w:t>1. Набор функций активации</w:t>
      </w:r>
    </w:p>
    <w:p w14:paraId="5AB0C211" w14:textId="400B7548" w:rsidR="0064748E" w:rsidRDefault="0064748E" w:rsidP="00C54BCD">
      <w:r>
        <w:t>2. Набор весов нейрона</w:t>
      </w:r>
    </w:p>
    <w:p w14:paraId="45148A53" w14:textId="0615A0B5" w:rsidR="0064748E" w:rsidRDefault="0064748E" w:rsidP="00C54BCD">
      <w:r>
        <w:lastRenderedPageBreak/>
        <w:t>3. Набор входов нейрона</w:t>
      </w:r>
    </w:p>
    <w:p w14:paraId="002427C0" w14:textId="76440298" w:rsidR="0064748E" w:rsidRDefault="0064748E" w:rsidP="00C54BCD">
      <w:r>
        <w:t xml:space="preserve">4. </w:t>
      </w:r>
      <w:r w:rsidRPr="0064748E">
        <w:t>Набор пар (входной вектор, правильный ответ)</w:t>
      </w:r>
    </w:p>
    <w:p w14:paraId="25A58A20" w14:textId="77777777" w:rsidR="0064748E" w:rsidRDefault="0064748E" w:rsidP="00C54BCD"/>
    <w:p w14:paraId="5B32EFC4" w14:textId="7F5BEA8D" w:rsidR="000B623F" w:rsidRPr="0064748E" w:rsidRDefault="0064748E" w:rsidP="00C54BCD">
      <w:pPr>
        <w:rPr>
          <w:b/>
        </w:rPr>
      </w:pPr>
      <w:r w:rsidRPr="0064748E">
        <w:rPr>
          <w:b/>
        </w:rPr>
        <w:t>Правильный ответ: 4. Набор пар (входной вектор, правильный ответ)</w:t>
      </w:r>
    </w:p>
    <w:p w14:paraId="4C250F90" w14:textId="16582D86" w:rsidR="000B623F" w:rsidRDefault="000B623F" w:rsidP="00C54BCD"/>
    <w:p w14:paraId="4FD73409" w14:textId="77F18F67" w:rsidR="00A27F3C" w:rsidRDefault="00A27F3C" w:rsidP="00C54BCD">
      <w:r>
        <w:t>5) Назовите 2 наиболее популярные библиотеки для создания искусственных нейронных сетей</w:t>
      </w:r>
    </w:p>
    <w:p w14:paraId="091764B9" w14:textId="3D4A1F47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1. </w:t>
      </w:r>
      <w:r>
        <w:rPr>
          <w:lang w:val="en-US"/>
        </w:rPr>
        <w:t>Caffe</w:t>
      </w:r>
    </w:p>
    <w:p w14:paraId="550D181A" w14:textId="1E96AC94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2. </w:t>
      </w:r>
      <w:r>
        <w:rPr>
          <w:lang w:val="en-US"/>
        </w:rPr>
        <w:t>TensorFlow</w:t>
      </w:r>
    </w:p>
    <w:p w14:paraId="08CB8BAE" w14:textId="1D8F5F56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3. </w:t>
      </w:r>
      <w:r>
        <w:rPr>
          <w:lang w:val="en-US"/>
        </w:rPr>
        <w:t>Theano</w:t>
      </w:r>
    </w:p>
    <w:p w14:paraId="14CCEF86" w14:textId="66D495CE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4. </w:t>
      </w:r>
      <w:r>
        <w:rPr>
          <w:lang w:val="en-US"/>
        </w:rPr>
        <w:t>PyTorch</w:t>
      </w:r>
    </w:p>
    <w:p w14:paraId="5B26D612" w14:textId="4282E125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5. </w:t>
      </w:r>
      <w:r>
        <w:rPr>
          <w:lang w:val="en-US"/>
        </w:rPr>
        <w:t>Darknet</w:t>
      </w:r>
    </w:p>
    <w:p w14:paraId="7C57D385" w14:textId="505A9046" w:rsidR="00A27F3C" w:rsidRPr="003810FF" w:rsidRDefault="00A27F3C" w:rsidP="00C54BCD">
      <w:pPr>
        <w:rPr>
          <w:lang w:val="en-US"/>
        </w:rPr>
      </w:pPr>
    </w:p>
    <w:p w14:paraId="3D5DAA1E" w14:textId="2FD9AFE0" w:rsidR="00A27F3C" w:rsidRPr="00A27F3C" w:rsidRDefault="00A27F3C" w:rsidP="00C54BCD">
      <w:pPr>
        <w:rPr>
          <w:b/>
          <w:bCs/>
          <w:lang w:val="en-US"/>
        </w:rPr>
      </w:pPr>
      <w:r w:rsidRPr="00A27F3C">
        <w:rPr>
          <w:b/>
          <w:bCs/>
        </w:rPr>
        <w:t>Правильный</w:t>
      </w:r>
      <w:r w:rsidRPr="003810FF">
        <w:rPr>
          <w:b/>
          <w:bCs/>
          <w:lang w:val="en-US"/>
        </w:rPr>
        <w:t xml:space="preserve"> </w:t>
      </w:r>
      <w:r w:rsidRPr="00A27F3C">
        <w:rPr>
          <w:b/>
          <w:bCs/>
        </w:rPr>
        <w:t>ответ</w:t>
      </w:r>
      <w:r w:rsidRPr="003810FF">
        <w:rPr>
          <w:b/>
          <w:bCs/>
          <w:lang w:val="en-US"/>
        </w:rPr>
        <w:t>: 2</w:t>
      </w:r>
      <w:r w:rsidRPr="00A27F3C">
        <w:rPr>
          <w:b/>
          <w:bCs/>
          <w:lang w:val="en-US"/>
        </w:rPr>
        <w:t>, 4</w:t>
      </w:r>
    </w:p>
    <w:p w14:paraId="6B6059BA" w14:textId="77777777" w:rsidR="00A27F3C" w:rsidRPr="003810FF" w:rsidRDefault="00A27F3C" w:rsidP="00C54BCD">
      <w:pPr>
        <w:rPr>
          <w:lang w:val="en-US"/>
        </w:rPr>
      </w:pPr>
    </w:p>
    <w:p w14:paraId="33EC9024" w14:textId="77777777" w:rsidR="009C6BDE" w:rsidRPr="003810FF" w:rsidRDefault="009C6BDE" w:rsidP="00BE32CD">
      <w:pPr>
        <w:rPr>
          <w:lang w:val="en-US"/>
        </w:rPr>
      </w:pPr>
    </w:p>
    <w:p w14:paraId="7D969E22" w14:textId="5CD45A51" w:rsidR="009C6BDE" w:rsidRDefault="009C6BDE" w:rsidP="00BE32CD">
      <w:r w:rsidRPr="009C6BDE">
        <w:t xml:space="preserve">6) </w:t>
      </w:r>
      <w:r>
        <w:t>Какой алгоритм помогает корректировать веса нейронов в ходе обучения?</w:t>
      </w:r>
    </w:p>
    <w:p w14:paraId="5999C24C" w14:textId="7ABFB486" w:rsidR="009C6BDE" w:rsidRDefault="009C6BDE" w:rsidP="00BE32CD"/>
    <w:p w14:paraId="277D6D7F" w14:textId="059E8A0E" w:rsidR="009C6BDE" w:rsidRDefault="009C6BDE" w:rsidP="00BE32CD">
      <w:pPr>
        <w:rPr>
          <w:b/>
          <w:bCs/>
        </w:rPr>
      </w:pPr>
      <w:r w:rsidRPr="009C6BDE">
        <w:rPr>
          <w:b/>
          <w:bCs/>
        </w:rPr>
        <w:t>Правильный ответ: алгоритм обратного распространения ошибки</w:t>
      </w:r>
    </w:p>
    <w:p w14:paraId="2E22F7B4" w14:textId="0E858C36" w:rsidR="009C6BDE" w:rsidRDefault="009C6BDE" w:rsidP="00BE32CD">
      <w:pPr>
        <w:rPr>
          <w:b/>
          <w:bCs/>
        </w:rPr>
      </w:pPr>
    </w:p>
    <w:p w14:paraId="3460A299" w14:textId="77777777" w:rsidR="009C6BDE" w:rsidRPr="009C6BDE" w:rsidRDefault="009C6BDE" w:rsidP="00BE32CD">
      <w:pPr>
        <w:rPr>
          <w:b/>
          <w:bCs/>
        </w:rPr>
      </w:pPr>
    </w:p>
    <w:p w14:paraId="269DEEB3" w14:textId="156277B2" w:rsidR="00BE32CD" w:rsidRDefault="00BA7992" w:rsidP="00BE32CD">
      <w:r>
        <w:t>5</w:t>
      </w:r>
      <w:r w:rsidR="001A5AD1">
        <w:t xml:space="preserve">) </w:t>
      </w:r>
      <w:r w:rsidR="00BE32CD">
        <w:t xml:space="preserve">Чему равна ошибка E(w1,w2,w3) на шаге обучения искусственного нейрона, если функция активации гиперболический тангенс </w:t>
      </w:r>
      <m:oMath>
        <m:r>
          <w:rPr>
            <w:rFonts w:ascii="Cambria Math" w:hAnsi="Cambria Math"/>
          </w:rPr>
          <m:t>φ=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tanh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BE32CD">
        <w:t xml:space="preserve">, функция потери MSE, набор данных: </w:t>
      </w:r>
    </w:p>
    <w:p w14:paraId="53F30893" w14:textId="77777777" w:rsidR="00BE32CD" w:rsidRDefault="00BE32CD" w:rsidP="00BE32CD">
      <w:r>
        <w:t>((1,2,3),0.1)</w:t>
      </w:r>
    </w:p>
    <w:p w14:paraId="770011BB" w14:textId="77777777" w:rsidR="00BE32CD" w:rsidRDefault="00BE32CD" w:rsidP="00BE32CD">
      <w:r>
        <w:t>((2,3,4),0.2)</w:t>
      </w:r>
    </w:p>
    <w:p w14:paraId="37F6943A" w14:textId="77777777" w:rsidR="00BE32CD" w:rsidRDefault="00BE32CD" w:rsidP="00BE32CD">
      <w:r>
        <w:t>((3,4,5),0.2)</w:t>
      </w:r>
    </w:p>
    <w:p w14:paraId="0C09B612" w14:textId="77777777" w:rsidR="00BE32CD" w:rsidRDefault="00BE32CD" w:rsidP="00BE32CD">
      <w:r>
        <w:t>((4,5,6),0.3)</w:t>
      </w:r>
    </w:p>
    <w:p w14:paraId="225FB846" w14:textId="2AED3938" w:rsidR="00BE32CD" w:rsidRPr="00A3356C" w:rsidRDefault="00BE32CD" w:rsidP="00BE32CD">
      <w:r>
        <w:t>((5,6,7),0.3)</w:t>
      </w:r>
      <w:r w:rsidR="00463143" w:rsidRPr="00A3356C">
        <w:t xml:space="preserve">, </w:t>
      </w:r>
    </w:p>
    <w:p w14:paraId="7899475C" w14:textId="1FF5B11B" w:rsidR="001A5AD1" w:rsidRDefault="00BE32CD" w:rsidP="00BE32CD">
      <w:r>
        <w:t>значение весов  (0.01, 0.02, 0.03).</w:t>
      </w:r>
    </w:p>
    <w:p w14:paraId="2B538CE8" w14:textId="77777777" w:rsidR="001A5AD1" w:rsidRPr="00A3356C" w:rsidRDefault="001A5AD1" w:rsidP="00C54BCD"/>
    <w:p w14:paraId="0924F3B9" w14:textId="0322192F" w:rsidR="007710F4" w:rsidRPr="007710F4" w:rsidRDefault="007710F4" w:rsidP="00C54BCD">
      <w:pPr>
        <w:rPr>
          <w:b/>
        </w:rPr>
      </w:pPr>
      <w:r w:rsidRPr="007710F4">
        <w:rPr>
          <w:b/>
        </w:rPr>
        <w:t>Правильный ответ: 0.0017</w:t>
      </w:r>
    </w:p>
    <w:p w14:paraId="3439C3C3" w14:textId="77777777" w:rsidR="001A5AD1" w:rsidRDefault="001A5AD1" w:rsidP="00C54BCD"/>
    <w:p w14:paraId="5A438BFD" w14:textId="352C286A" w:rsidR="00876DCB" w:rsidRDefault="00876DCB" w:rsidP="00C54BCD">
      <w:r>
        <w:t xml:space="preserve">4) Выберите </w:t>
      </w:r>
      <w:r w:rsidRPr="00876DCB">
        <w:rPr>
          <w:b/>
        </w:rPr>
        <w:t>1 правильный</w:t>
      </w:r>
      <w:r>
        <w:t xml:space="preserve"> ответ. </w:t>
      </w:r>
      <w:r w:rsidR="00F9106F" w:rsidRPr="00F9106F">
        <w:t>Скрытым слоем искусственной нейронной сети называется</w:t>
      </w:r>
    </w:p>
    <w:p w14:paraId="7A174671" w14:textId="53721E2F" w:rsidR="00F9106F" w:rsidRDefault="00F9106F" w:rsidP="00C54BCD">
      <w:r>
        <w:t>1. Первый слой, получающий на вход элементы вектора признаков</w:t>
      </w:r>
    </w:p>
    <w:p w14:paraId="7A5D892F" w14:textId="0035720B" w:rsidR="00F9106F" w:rsidRDefault="00F9106F" w:rsidP="00C54BCD">
      <w:r>
        <w:t>2. Последний слой, дающий ответ сети</w:t>
      </w:r>
    </w:p>
    <w:p w14:paraId="3FF3AF71" w14:textId="786B6468" w:rsidR="00F9106F" w:rsidRDefault="00F9106F" w:rsidP="00C54BCD">
      <w:r>
        <w:t>3. Слой между входным и выходным слоем</w:t>
      </w:r>
    </w:p>
    <w:p w14:paraId="23C6FB12" w14:textId="77777777" w:rsidR="00F9106F" w:rsidRDefault="00F9106F" w:rsidP="00C54BCD"/>
    <w:p w14:paraId="25D11035" w14:textId="15658690" w:rsidR="00F9106F" w:rsidRPr="00F9106F" w:rsidRDefault="00F9106F" w:rsidP="00C54BCD">
      <w:pPr>
        <w:rPr>
          <w:b/>
        </w:rPr>
      </w:pPr>
      <w:r w:rsidRPr="00F9106F">
        <w:rPr>
          <w:b/>
        </w:rPr>
        <w:t>Правильный ответ: 3. Слой между входным и выходным слоем</w:t>
      </w:r>
    </w:p>
    <w:p w14:paraId="7CFE6FB4" w14:textId="77777777" w:rsidR="00F9106F" w:rsidRDefault="00F9106F" w:rsidP="00C54BCD"/>
    <w:p w14:paraId="173FA672" w14:textId="33ECF35E" w:rsidR="00EF640F" w:rsidRDefault="006336F4" w:rsidP="00C54BCD">
      <w:r>
        <w:t xml:space="preserve">5) </w:t>
      </w:r>
      <w:r w:rsidR="00EF640F">
        <w:t xml:space="preserve">Какие задачи способна решать нейронная сеть, обучающаяся без учителя? Выберите </w:t>
      </w:r>
      <w:r w:rsidR="00EF640F" w:rsidRPr="00EF640F">
        <w:rPr>
          <w:b/>
          <w:bCs/>
        </w:rPr>
        <w:t>несколько правильных</w:t>
      </w:r>
      <w:r w:rsidR="00EF640F">
        <w:t xml:space="preserve"> ответов. </w:t>
      </w:r>
    </w:p>
    <w:p w14:paraId="24411ECA" w14:textId="3AE70725" w:rsidR="000C0B68" w:rsidRDefault="000C0B68" w:rsidP="00C54BCD">
      <w:r>
        <w:t>1. классификации</w:t>
      </w:r>
    </w:p>
    <w:p w14:paraId="4C09DEF9" w14:textId="582E5716" w:rsidR="000C0B68" w:rsidRDefault="000C0B68" w:rsidP="00C54BCD">
      <w:r>
        <w:t>2. кластеризации</w:t>
      </w:r>
    </w:p>
    <w:p w14:paraId="04CFC269" w14:textId="46269F23" w:rsidR="000C0B68" w:rsidRDefault="000C0B68" w:rsidP="00C54BCD">
      <w:r>
        <w:t>3. регрессии</w:t>
      </w:r>
    </w:p>
    <w:p w14:paraId="52B3CED1" w14:textId="7F461E35" w:rsidR="000C0B68" w:rsidRDefault="000C0B68" w:rsidP="00C54BCD">
      <w:r>
        <w:t>4. систематизации</w:t>
      </w:r>
    </w:p>
    <w:p w14:paraId="4001DB5A" w14:textId="343AAF00" w:rsidR="000C0B68" w:rsidRDefault="000C0B68" w:rsidP="00C54BCD">
      <w:r>
        <w:t>5 сокращения размерности</w:t>
      </w:r>
    </w:p>
    <w:p w14:paraId="4A5855B0" w14:textId="39DC0DBD" w:rsidR="000C0B68" w:rsidRDefault="000C0B68" w:rsidP="00C54BCD"/>
    <w:p w14:paraId="4A07EC78" w14:textId="19B687F2" w:rsidR="000C0B68" w:rsidRPr="000C0B68" w:rsidRDefault="000C0B68" w:rsidP="00C54BCD">
      <w:pPr>
        <w:rPr>
          <w:b/>
          <w:bCs/>
        </w:rPr>
      </w:pPr>
      <w:r w:rsidRPr="000C0B68">
        <w:rPr>
          <w:b/>
          <w:bCs/>
        </w:rPr>
        <w:t>Правильный ответ: 2, 5</w:t>
      </w:r>
    </w:p>
    <w:p w14:paraId="078747B2" w14:textId="77777777" w:rsidR="00EF640F" w:rsidRDefault="00EF640F" w:rsidP="00C54BCD"/>
    <w:p w14:paraId="7CFDCF0B" w14:textId="77777777" w:rsidR="00EF640F" w:rsidRDefault="00EF640F" w:rsidP="00C54BCD"/>
    <w:p w14:paraId="118FD201" w14:textId="77777777" w:rsidR="00EF640F" w:rsidRDefault="00EF640F" w:rsidP="00C54BCD"/>
    <w:p w14:paraId="7B9C70F1" w14:textId="77777777" w:rsidR="00EF640F" w:rsidRDefault="00EF640F" w:rsidP="00C54BCD"/>
    <w:p w14:paraId="5F77BD74" w14:textId="77777777" w:rsidR="00EF640F" w:rsidRDefault="00EF640F" w:rsidP="00C54BCD"/>
    <w:p w14:paraId="22417DA5" w14:textId="382FBD16" w:rsidR="006336F4" w:rsidRDefault="00275E38" w:rsidP="00C54BCD">
      <w:r>
        <w:t xml:space="preserve">6) </w:t>
      </w:r>
      <w:r w:rsidR="00CE7977">
        <w:t xml:space="preserve">Сколько нейронов помещается </w:t>
      </w:r>
      <w:r w:rsidR="00DD60CC">
        <w:t>на последнем слое при решении задачи регрессии?</w:t>
      </w:r>
    </w:p>
    <w:p w14:paraId="704A9CBC" w14:textId="77777777" w:rsidR="00DD60CC" w:rsidRDefault="00DD60CC" w:rsidP="00DD60CC">
      <w:pPr>
        <w:rPr>
          <w:b/>
        </w:rPr>
      </w:pPr>
    </w:p>
    <w:p w14:paraId="49056D9B" w14:textId="3968F7BB" w:rsidR="00DD60CC" w:rsidRPr="00F9106F" w:rsidRDefault="00DD60CC" w:rsidP="00DD60CC">
      <w:pPr>
        <w:rPr>
          <w:b/>
        </w:rPr>
      </w:pPr>
      <w:r w:rsidRPr="00F9106F">
        <w:rPr>
          <w:b/>
        </w:rPr>
        <w:t xml:space="preserve">Правильный ответ: </w:t>
      </w:r>
      <w:r>
        <w:rPr>
          <w:b/>
        </w:rPr>
        <w:t>1.</w:t>
      </w:r>
    </w:p>
    <w:p w14:paraId="30551A04" w14:textId="77777777" w:rsidR="00DD60CC" w:rsidRDefault="00DD60CC" w:rsidP="00C54BCD"/>
    <w:p w14:paraId="7CBAB869" w14:textId="33DA5B12" w:rsidR="006336F4" w:rsidRDefault="00275E38" w:rsidP="00C54BCD">
      <w:r>
        <w:t>7</w:t>
      </w:r>
      <w:r w:rsidR="005908C4">
        <w:t xml:space="preserve">) Какая функция активации применяется </w:t>
      </w:r>
      <w:r w:rsidR="007328E1">
        <w:t>п</w:t>
      </w:r>
      <w:r w:rsidR="005908C4" w:rsidRPr="005908C4">
        <w:t>ри решении задачи многоклассовой классификации</w:t>
      </w:r>
      <w:r w:rsidR="007328E1">
        <w:t>?</w:t>
      </w:r>
    </w:p>
    <w:p w14:paraId="3727C28E" w14:textId="77777777" w:rsidR="00FC28E3" w:rsidRDefault="00FC28E3" w:rsidP="00C54BCD"/>
    <w:p w14:paraId="08001874" w14:textId="10CCB8D1" w:rsidR="00BB66B5" w:rsidRPr="00BB66B5" w:rsidRDefault="00BB66B5" w:rsidP="00C54BCD">
      <w:pPr>
        <w:rPr>
          <w:b/>
        </w:rPr>
      </w:pPr>
      <w:r w:rsidRPr="00BB66B5">
        <w:rPr>
          <w:b/>
        </w:rPr>
        <w:t xml:space="preserve">Правильный ответ: </w:t>
      </w:r>
      <w:r w:rsidRPr="00BB66B5">
        <w:rPr>
          <w:b/>
          <w:color w:val="495057"/>
          <w:shd w:val="clear" w:color="auto" w:fill="FFFFFF"/>
        </w:rPr>
        <w:t>softmax</w:t>
      </w:r>
    </w:p>
    <w:p w14:paraId="0B5F845A" w14:textId="77777777" w:rsidR="00FC28E3" w:rsidRDefault="00FC28E3" w:rsidP="00C54BCD">
      <w:pPr>
        <w:rPr>
          <w:color w:val="FF0000"/>
        </w:rPr>
      </w:pPr>
    </w:p>
    <w:p w14:paraId="6C4803E0" w14:textId="77777777" w:rsidR="00E35D2E" w:rsidRPr="00BD78B8" w:rsidRDefault="00D61C12" w:rsidP="00E35D2E">
      <w:pPr>
        <w:widowControl w:val="0"/>
        <w:jc w:val="both"/>
        <w:rPr>
          <w:rFonts w:eastAsia="Calibri"/>
        </w:rPr>
      </w:pPr>
      <w:r w:rsidRPr="00D61C12">
        <w:t>7)</w:t>
      </w:r>
      <w:r w:rsidR="00467DC7">
        <w:t xml:space="preserve"> </w:t>
      </w:r>
      <w:r w:rsidR="00D86329">
        <w:t xml:space="preserve"> </w:t>
      </w:r>
      <w:r w:rsidRPr="00D61C12">
        <w:t xml:space="preserve"> </w:t>
      </w:r>
      <w:r w:rsidR="00E35D2E" w:rsidRPr="00BD78B8">
        <w:rPr>
          <w:rFonts w:eastAsia="Calibri"/>
        </w:rPr>
        <w:t>Установите соответствие.</w:t>
      </w:r>
    </w:p>
    <w:p w14:paraId="21C9A67B" w14:textId="77777777" w:rsidR="00E35D2E" w:rsidRPr="00BD78B8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725"/>
      </w:tblGrid>
      <w:tr w:rsidR="00E35D2E" w:rsidRPr="005D5E02" w14:paraId="7EBACAB3" w14:textId="77777777" w:rsidTr="000D1221">
        <w:tc>
          <w:tcPr>
            <w:tcW w:w="2405" w:type="dxa"/>
            <w:gridSpan w:val="2"/>
          </w:tcPr>
          <w:p w14:paraId="50048B22" w14:textId="2E00B28D" w:rsidR="00E35D2E" w:rsidRPr="0010425F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7150" w:type="dxa"/>
            <w:gridSpan w:val="2"/>
          </w:tcPr>
          <w:p w14:paraId="595A7802" w14:textId="27CB963E" w:rsidR="00E35D2E" w:rsidRPr="0010425F" w:rsidRDefault="000D1221" w:rsidP="00E35D2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Верные утверждения</w:t>
            </w:r>
          </w:p>
        </w:tc>
      </w:tr>
      <w:tr w:rsidR="00E35D2E" w:rsidRPr="005D5E02" w14:paraId="7C753F96" w14:textId="77777777" w:rsidTr="000D1221">
        <w:trPr>
          <w:trHeight w:val="481"/>
        </w:trPr>
        <w:tc>
          <w:tcPr>
            <w:tcW w:w="421" w:type="dxa"/>
            <w:vAlign w:val="center"/>
          </w:tcPr>
          <w:p w14:paraId="5EFF3D65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00E33C03" w14:textId="343B7BA5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TensorFlow</w:t>
            </w:r>
          </w:p>
        </w:tc>
        <w:tc>
          <w:tcPr>
            <w:tcW w:w="425" w:type="dxa"/>
            <w:vAlign w:val="center"/>
          </w:tcPr>
          <w:p w14:paraId="2881FD48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6725" w:type="dxa"/>
          </w:tcPr>
          <w:p w14:paraId="1DDE83DC" w14:textId="6E2F96CD" w:rsidR="00E35D2E" w:rsidRPr="000D1221" w:rsidRDefault="000D1221" w:rsidP="00F254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Вычисления с использованием графов потоков данных. Эффективная обработка тен</w:t>
            </w:r>
            <w:r w:rsidR="00846715">
              <w:rPr>
                <w:rFonts w:ascii="Times New Roman" w:hAnsi="Times New Roman"/>
              </w:rPr>
              <w:t xml:space="preserve">зоров. Вычисления </w:t>
            </w:r>
            <w:r>
              <w:rPr>
                <w:rFonts w:ascii="Times New Roman" w:hAnsi="Times New Roman"/>
              </w:rPr>
              <w:t xml:space="preserve"> </w:t>
            </w:r>
            <w:r w:rsidR="00846715">
              <w:rPr>
                <w:rFonts w:ascii="Times New Roman" w:hAnsi="Times New Roman"/>
              </w:rPr>
              <w:t xml:space="preserve">выражаются </w:t>
            </w:r>
            <w:r w:rsidR="00846715">
              <w:rPr>
                <w:rFonts w:ascii="Times New Roman" w:hAnsi="Times New Roman"/>
                <w:lang w:val="en-US"/>
              </w:rPr>
              <w:t>NumPy</w:t>
            </w:r>
            <w:r w:rsidR="00846715">
              <w:rPr>
                <w:rFonts w:ascii="Times New Roman" w:hAnsi="Times New Roman"/>
              </w:rPr>
              <w:t>-по</w:t>
            </w:r>
            <w:r>
              <w:rPr>
                <w:rFonts w:ascii="Times New Roman" w:hAnsi="Times New Roman"/>
              </w:rPr>
              <w:t>добным</w:t>
            </w:r>
            <w:r w:rsidR="00846715">
              <w:rPr>
                <w:rFonts w:ascii="Times New Roman" w:hAnsi="Times New Roman"/>
              </w:rPr>
              <w:t xml:space="preserve"> синтаксисом. Поддерживает </w:t>
            </w:r>
            <w:r w:rsidR="00846715" w:rsidRPr="000D1221">
              <w:rPr>
                <w:rFonts w:ascii="Times New Roman" w:hAnsi="Times New Roman"/>
              </w:rPr>
              <w:t>Python</w:t>
            </w:r>
            <w:r w:rsidR="00846715">
              <w:rPr>
                <w:rFonts w:ascii="Times New Roman" w:hAnsi="Times New Roman"/>
              </w:rPr>
              <w:t>. Имеет высокий входной порог</w:t>
            </w:r>
          </w:p>
        </w:tc>
      </w:tr>
      <w:tr w:rsidR="00E35D2E" w:rsidRPr="005D5E02" w14:paraId="63F90C3F" w14:textId="77777777" w:rsidTr="000D1221">
        <w:trPr>
          <w:trHeight w:val="617"/>
        </w:trPr>
        <w:tc>
          <w:tcPr>
            <w:tcW w:w="421" w:type="dxa"/>
            <w:vAlign w:val="center"/>
          </w:tcPr>
          <w:p w14:paraId="39154994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00B47A2D" w14:textId="7DB4D991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Keras</w:t>
            </w:r>
          </w:p>
        </w:tc>
        <w:tc>
          <w:tcPr>
            <w:tcW w:w="425" w:type="dxa"/>
            <w:vAlign w:val="center"/>
          </w:tcPr>
          <w:p w14:paraId="26BFC7CC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6725" w:type="dxa"/>
          </w:tcPr>
          <w:p w14:paraId="2660A079" w14:textId="67FAEE66" w:rsidR="00E35D2E" w:rsidRPr="0010425F" w:rsidRDefault="000D1221" w:rsidP="00AB70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 множество модульных элементов, которые легко комбинировать. Легко писать собственные типы слоев и работать с </w:t>
            </w:r>
            <w:r>
              <w:rPr>
                <w:rFonts w:ascii="Times New Roman" w:hAnsi="Times New Roman"/>
                <w:lang w:val="en-US"/>
              </w:rPr>
              <w:t>GPU</w:t>
            </w:r>
            <w:r w:rsidRPr="000D122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Pr="000D1221">
              <w:rPr>
                <w:rFonts w:ascii="Times New Roman" w:hAnsi="Times New Roman"/>
              </w:rPr>
              <w:t>Поддерживает Python, C++, Java</w:t>
            </w:r>
          </w:p>
        </w:tc>
      </w:tr>
      <w:tr w:rsidR="00E35D2E" w:rsidRPr="005D5E02" w14:paraId="1ECF6DE2" w14:textId="77777777" w:rsidTr="000D1221">
        <w:tc>
          <w:tcPr>
            <w:tcW w:w="421" w:type="dxa"/>
            <w:vAlign w:val="center"/>
          </w:tcPr>
          <w:p w14:paraId="6457BD9D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151227C6" w14:textId="36D9B116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PyTorch</w:t>
            </w:r>
          </w:p>
        </w:tc>
        <w:tc>
          <w:tcPr>
            <w:tcW w:w="425" w:type="dxa"/>
            <w:vAlign w:val="center"/>
          </w:tcPr>
          <w:p w14:paraId="748C9471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6725" w:type="dxa"/>
          </w:tcPr>
          <w:p w14:paraId="5027B81F" w14:textId="5A88470C" w:rsidR="00E35D2E" w:rsidRPr="000D1221" w:rsidRDefault="000D1221" w:rsidP="00AB70A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Вычисления с использованием графов потоков данных. Предлагает мощные средства мониторинга процесса обучения моделей и визуализации. Поддерживает </w:t>
            </w:r>
            <w:r>
              <w:rPr>
                <w:rFonts w:ascii="Times New Roman" w:hAnsi="Times New Roman"/>
                <w:lang w:val="en-US"/>
              </w:rPr>
              <w:t xml:space="preserve">Python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en-US"/>
              </w:rPr>
              <w:t xml:space="preserve"> C++</w:t>
            </w:r>
            <w:r>
              <w:rPr>
                <w:rFonts w:ascii="Times New Roman" w:hAnsi="Times New Roman"/>
              </w:rPr>
              <w:t xml:space="preserve">. Имеет высокий входной порог. </w:t>
            </w:r>
          </w:p>
        </w:tc>
      </w:tr>
      <w:tr w:rsidR="00E35D2E" w:rsidRPr="005D5E02" w14:paraId="6E6223A1" w14:textId="77777777" w:rsidTr="000D1221">
        <w:tc>
          <w:tcPr>
            <w:tcW w:w="421" w:type="dxa"/>
            <w:vAlign w:val="center"/>
          </w:tcPr>
          <w:p w14:paraId="16B72ACE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0BF1E10E" w14:textId="51888E53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Theano</w:t>
            </w:r>
          </w:p>
        </w:tc>
        <w:tc>
          <w:tcPr>
            <w:tcW w:w="425" w:type="dxa"/>
            <w:vAlign w:val="center"/>
          </w:tcPr>
          <w:p w14:paraId="59537CBF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6725" w:type="dxa"/>
          </w:tcPr>
          <w:p w14:paraId="72E5A119" w14:textId="457E8983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Простое и быстрое описание нейронных сетей. Использует в своей основе библиотеки </w:t>
            </w:r>
            <w:r w:rsidRPr="000D1221">
              <w:rPr>
                <w:rFonts w:ascii="Times New Roman" w:hAnsi="Times New Roman"/>
              </w:rPr>
              <w:t>TensorFlow</w:t>
            </w:r>
            <w:r>
              <w:rPr>
                <w:rFonts w:ascii="Times New Roman" w:hAnsi="Times New Roman"/>
              </w:rPr>
              <w:t xml:space="preserve"> и</w:t>
            </w:r>
            <w:r w:rsidRPr="000D12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Teano</w:t>
            </w:r>
            <w:r>
              <w:rPr>
                <w:rFonts w:ascii="Times New Roman" w:hAnsi="Times New Roman"/>
              </w:rPr>
              <w:t xml:space="preserve">. Поддержка </w:t>
            </w:r>
            <w:r>
              <w:rPr>
                <w:rFonts w:ascii="Times New Roman" w:hAnsi="Times New Roman"/>
                <w:lang w:val="en-US"/>
              </w:rPr>
              <w:t>Python</w:t>
            </w:r>
            <w:r>
              <w:rPr>
                <w:rFonts w:ascii="Times New Roman" w:hAnsi="Times New Roman"/>
              </w:rPr>
              <w:t>. Высокоуровневая библиотека</w:t>
            </w:r>
          </w:p>
        </w:tc>
      </w:tr>
    </w:tbl>
    <w:p w14:paraId="2C18859D" w14:textId="77777777" w:rsidR="00E35D2E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3CA97CD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0D1221" w:rsidRPr="00971EDC" w14:paraId="144F315F" w14:textId="77777777" w:rsidTr="00F25440">
        <w:tc>
          <w:tcPr>
            <w:tcW w:w="1965" w:type="dxa"/>
          </w:tcPr>
          <w:p w14:paraId="4E2E5D0D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63B4A3CC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3FCAE6A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2FBBE22A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0D1221" w:rsidRPr="00971EDC" w14:paraId="5DD535D9" w14:textId="77777777" w:rsidTr="00F25440">
        <w:tc>
          <w:tcPr>
            <w:tcW w:w="1965" w:type="dxa"/>
          </w:tcPr>
          <w:p w14:paraId="3D25D38B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6F3140A7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F8A399B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04D0E1BA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577F9BD9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58AC1C0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0D1221" w:rsidRPr="00E50A76" w14:paraId="578EFE70" w14:textId="77777777" w:rsidTr="00F25440">
        <w:tc>
          <w:tcPr>
            <w:tcW w:w="1964" w:type="dxa"/>
          </w:tcPr>
          <w:p w14:paraId="4737CE7F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42F9BF9E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0238F64E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E4DC302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0D1221" w:rsidRPr="00E50A76" w14:paraId="0979F46D" w14:textId="77777777" w:rsidTr="00F25440">
        <w:tc>
          <w:tcPr>
            <w:tcW w:w="1964" w:type="dxa"/>
          </w:tcPr>
          <w:p w14:paraId="23C40035" w14:textId="61EFD494" w:rsidR="000D1221" w:rsidRPr="000D1221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1960" w:type="dxa"/>
          </w:tcPr>
          <w:p w14:paraId="3148ABD9" w14:textId="226E4A3F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4BF57F52" w14:textId="7C231CB0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59" w:type="dxa"/>
          </w:tcPr>
          <w:p w14:paraId="24223E50" w14:textId="391A879A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</w:tbl>
    <w:p w14:paraId="23E80A21" w14:textId="03A61D5E" w:rsidR="00D61C12" w:rsidRPr="00D61C12" w:rsidRDefault="00D61C12" w:rsidP="00C54BCD"/>
    <w:p w14:paraId="41A91D9E" w14:textId="2B60F7B0" w:rsidR="004D003A" w:rsidRDefault="004D003A" w:rsidP="004D003A">
      <w:r>
        <w:t xml:space="preserve">8) </w:t>
      </w:r>
      <w:r w:rsidRPr="00A4258D">
        <w:t>Дан вектор входных данных X и вектор весов нейрона</w:t>
      </w:r>
      <w:r>
        <w:t xml:space="preserve"> </w:t>
      </w:r>
      <w:r w:rsidRPr="00A4258D">
        <w:t>w</w:t>
      </w:r>
      <w:r>
        <w:t>:</w:t>
      </w:r>
    </w:p>
    <w:p w14:paraId="0FE21A6E" w14:textId="77777777" w:rsidR="004D003A" w:rsidRPr="00A4258D" w:rsidRDefault="004D003A" w:rsidP="004D003A">
      <w:r w:rsidRPr="00A4258D">
        <w:t>X = [-20, -18, -5, 15, -14, -11, -20, 22, 16, -16]</w:t>
      </w:r>
    </w:p>
    <w:p w14:paraId="701CB43E" w14:textId="77777777" w:rsidR="004D003A" w:rsidRDefault="004D003A" w:rsidP="004D003A">
      <w:r w:rsidRPr="00A4258D">
        <w:t>w = [-0.4, -1.8, 1.7, 1.1, 0.2, -1.3, -1.2, 1.3, 1.2, -0.8]</w:t>
      </w:r>
    </w:p>
    <w:p w14:paraId="183B96E7" w14:textId="77777777" w:rsidR="004D003A" w:rsidRPr="0028589A" w:rsidRDefault="004D003A" w:rsidP="004D003A">
      <w:pPr>
        <w:jc w:val="both"/>
      </w:pPr>
      <w:r w:rsidRPr="00A4258D">
        <w:t>Применить сумматорную функцию и ввести верный ответ.</w:t>
      </w:r>
    </w:p>
    <w:p w14:paraId="4118D071" w14:textId="77777777" w:rsidR="004D003A" w:rsidRPr="0028589A" w:rsidRDefault="004D003A" w:rsidP="004D003A">
      <w:pPr>
        <w:jc w:val="both"/>
      </w:pPr>
    </w:p>
    <w:p w14:paraId="7001658D" w14:textId="03513A02" w:rsidR="004D003A" w:rsidRDefault="004D003A" w:rsidP="004D003A">
      <w:pPr>
        <w:jc w:val="both"/>
        <w:rPr>
          <w:b/>
        </w:rPr>
      </w:pPr>
      <w:r w:rsidRPr="00DC364C">
        <w:rPr>
          <w:b/>
        </w:rPr>
        <w:t>Правильный ответ</w:t>
      </w:r>
      <w:r>
        <w:rPr>
          <w:b/>
        </w:rPr>
        <w:t>: 144.5</w:t>
      </w:r>
    </w:p>
    <w:p w14:paraId="5E2B0B88" w14:textId="34665213" w:rsidR="00F603D7" w:rsidRDefault="00F603D7" w:rsidP="004D003A">
      <w:pPr>
        <w:jc w:val="both"/>
        <w:rPr>
          <w:b/>
        </w:rPr>
      </w:pPr>
    </w:p>
    <w:p w14:paraId="5467826F" w14:textId="11C96898" w:rsidR="00F603D7" w:rsidRDefault="005A7A0A" w:rsidP="004D003A">
      <w:pPr>
        <w:jc w:val="both"/>
        <w:rPr>
          <w:bCs/>
        </w:rPr>
      </w:pPr>
      <w:r w:rsidRPr="005A7A0A">
        <w:rPr>
          <w:bCs/>
        </w:rPr>
        <w:t xml:space="preserve">9) </w:t>
      </w:r>
      <w:r w:rsidR="007826CD">
        <w:rPr>
          <w:bCs/>
        </w:rPr>
        <w:t xml:space="preserve">Выберите </w:t>
      </w:r>
      <w:r w:rsidR="007826CD" w:rsidRPr="007826CD">
        <w:rPr>
          <w:b/>
        </w:rPr>
        <w:t>1 правильный</w:t>
      </w:r>
      <w:r w:rsidR="007826CD">
        <w:rPr>
          <w:bCs/>
        </w:rPr>
        <w:t xml:space="preserve"> ответ. </w:t>
      </w:r>
      <w:r w:rsidR="007826CD" w:rsidRPr="007826CD">
        <w:rPr>
          <w:bCs/>
        </w:rPr>
        <w:t>Параметр units слоя Dense обозначает</w:t>
      </w:r>
    </w:p>
    <w:p w14:paraId="76BE3F65" w14:textId="1BCACF09" w:rsidR="007826CD" w:rsidRDefault="007826CD" w:rsidP="004D003A">
      <w:pPr>
        <w:jc w:val="both"/>
        <w:rPr>
          <w:bCs/>
        </w:rPr>
      </w:pPr>
      <w:r>
        <w:rPr>
          <w:bCs/>
        </w:rPr>
        <w:t xml:space="preserve">1. </w:t>
      </w:r>
      <w:r w:rsidRPr="007826CD">
        <w:rPr>
          <w:bCs/>
        </w:rPr>
        <w:t>количество слоев в нейронной сети</w:t>
      </w:r>
    </w:p>
    <w:p w14:paraId="5BE03798" w14:textId="0AF9D6B4" w:rsidR="007826CD" w:rsidRDefault="007826CD" w:rsidP="004D003A">
      <w:pPr>
        <w:jc w:val="both"/>
        <w:rPr>
          <w:bCs/>
        </w:rPr>
      </w:pPr>
      <w:r>
        <w:rPr>
          <w:bCs/>
        </w:rPr>
        <w:t xml:space="preserve">2. </w:t>
      </w:r>
      <w:r w:rsidRPr="007826CD">
        <w:rPr>
          <w:bCs/>
        </w:rPr>
        <w:t>функцию активации в данном слое</w:t>
      </w:r>
    </w:p>
    <w:p w14:paraId="6F2B1EC9" w14:textId="28F779E5" w:rsidR="007826CD" w:rsidRDefault="007826CD" w:rsidP="004D003A">
      <w:pPr>
        <w:jc w:val="both"/>
        <w:rPr>
          <w:bCs/>
        </w:rPr>
      </w:pPr>
      <w:r>
        <w:rPr>
          <w:bCs/>
        </w:rPr>
        <w:t>3.</w:t>
      </w:r>
      <w:r w:rsidRPr="007826CD">
        <w:t xml:space="preserve"> </w:t>
      </w:r>
      <w:r w:rsidRPr="007826CD">
        <w:rPr>
          <w:bCs/>
        </w:rPr>
        <w:t>количество нейронов в данном слое</w:t>
      </w:r>
    </w:p>
    <w:p w14:paraId="57D65450" w14:textId="3931F8E2" w:rsidR="007826CD" w:rsidRDefault="007826CD" w:rsidP="004D003A">
      <w:pPr>
        <w:jc w:val="both"/>
        <w:rPr>
          <w:bCs/>
        </w:rPr>
      </w:pPr>
      <w:r>
        <w:rPr>
          <w:bCs/>
        </w:rPr>
        <w:t>4.</w:t>
      </w:r>
      <w:r w:rsidRPr="007826CD">
        <w:t xml:space="preserve"> </w:t>
      </w:r>
      <w:r w:rsidRPr="007826CD">
        <w:rPr>
          <w:bCs/>
        </w:rPr>
        <w:t>количество входных данных</w:t>
      </w:r>
    </w:p>
    <w:p w14:paraId="44851A97" w14:textId="77777777" w:rsidR="007826CD" w:rsidRDefault="007826CD" w:rsidP="004D003A">
      <w:pPr>
        <w:jc w:val="both"/>
        <w:rPr>
          <w:bCs/>
        </w:rPr>
      </w:pPr>
    </w:p>
    <w:p w14:paraId="51282197" w14:textId="2FA4B53A" w:rsidR="007826CD" w:rsidRPr="007826CD" w:rsidRDefault="007826CD" w:rsidP="004D003A">
      <w:pPr>
        <w:jc w:val="both"/>
        <w:rPr>
          <w:b/>
        </w:rPr>
      </w:pPr>
      <w:r w:rsidRPr="007826CD">
        <w:rPr>
          <w:b/>
        </w:rPr>
        <w:t>Правильный ответ: 3. количество нейронов в данном слое</w:t>
      </w:r>
    </w:p>
    <w:p w14:paraId="17D95661" w14:textId="77777777" w:rsidR="00D61C12" w:rsidRPr="007826CD" w:rsidRDefault="00D61C12" w:rsidP="00C54BCD">
      <w:pPr>
        <w:rPr>
          <w:b/>
          <w:color w:val="FF0000"/>
        </w:rPr>
      </w:pPr>
    </w:p>
    <w:p w14:paraId="68EEF9A8" w14:textId="77777777" w:rsidR="00AA514E" w:rsidRDefault="00AA514E" w:rsidP="00C54BCD"/>
    <w:p w14:paraId="62AE6698" w14:textId="77777777" w:rsidR="00876DCB" w:rsidRDefault="00876DCB" w:rsidP="00C54BCD"/>
    <w:p w14:paraId="116726A0" w14:textId="756268A5" w:rsidR="00C54BCD" w:rsidRPr="004B1EB2" w:rsidRDefault="006F53C8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</w:pPr>
      <w:r>
        <w:lastRenderedPageBreak/>
        <w:t>10</w:t>
      </w:r>
      <w:r w:rsidR="00C54BCD" w:rsidRPr="004B1EB2">
        <w:t xml:space="preserve">) Выберите </w:t>
      </w:r>
      <w:r w:rsidR="00C54BCD" w:rsidRPr="004B1EB2">
        <w:rPr>
          <w:b/>
        </w:rPr>
        <w:t>1 правильный</w:t>
      </w:r>
      <w:r w:rsidR="00C54BCD" w:rsidRPr="004B1EB2">
        <w:t xml:space="preserve"> ответ. Если решается задача многоклассовой классификации на несбалансированном наборе данных, то можно применить следующие метрики качества</w:t>
      </w:r>
    </w:p>
    <w:p w14:paraId="3D41838B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1. </w:t>
      </w:r>
      <w:r w:rsidRPr="004B1EB2">
        <w:rPr>
          <w:lang w:val="en-US"/>
        </w:rPr>
        <w:t>MAE</w:t>
      </w:r>
    </w:p>
    <w:p w14:paraId="156046E9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2. </w:t>
      </w:r>
      <w:r w:rsidRPr="004B1EB2">
        <w:rPr>
          <w:lang w:val="en-US"/>
        </w:rPr>
        <w:t>Precision</w:t>
      </w:r>
    </w:p>
    <w:p w14:paraId="298D2333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3. </w:t>
      </w:r>
      <w:r w:rsidRPr="004B1EB2">
        <w:rPr>
          <w:lang w:val="en-US"/>
        </w:rPr>
        <w:t>Cross</w:t>
      </w:r>
      <w:r w:rsidRPr="00C54BCD">
        <w:rPr>
          <w:lang w:val="en-US"/>
        </w:rPr>
        <w:t xml:space="preserve"> </w:t>
      </w:r>
      <w:r w:rsidRPr="004B1EB2">
        <w:rPr>
          <w:lang w:val="en-US"/>
        </w:rPr>
        <w:t>Entropy</w:t>
      </w:r>
      <w:r w:rsidRPr="00C54BCD">
        <w:rPr>
          <w:lang w:val="en-US"/>
        </w:rPr>
        <w:t xml:space="preserve"> </w:t>
      </w:r>
    </w:p>
    <w:p w14:paraId="268C2B1A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4. </w:t>
      </w:r>
      <w:r w:rsidRPr="004B1EB2">
        <w:rPr>
          <w:lang w:val="en-US"/>
        </w:rPr>
        <w:t>Recall</w:t>
      </w:r>
    </w:p>
    <w:p w14:paraId="6A5E5A89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5. </w:t>
      </w:r>
      <w:r w:rsidRPr="004B1EB2">
        <w:rPr>
          <w:lang w:val="en-US"/>
        </w:rPr>
        <w:t>MSE</w:t>
      </w:r>
    </w:p>
    <w:p w14:paraId="40C42EA8" w14:textId="77777777" w:rsidR="00C54BCD" w:rsidRPr="00A3356C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</w:pPr>
      <w:r w:rsidRPr="004B1EB2">
        <w:t>6.</w:t>
      </w:r>
      <w:r w:rsidRPr="004B1EB2">
        <w:rPr>
          <w:lang w:val="en-US"/>
        </w:rPr>
        <w:t>Accuracy</w:t>
      </w:r>
    </w:p>
    <w:p w14:paraId="4652073E" w14:textId="77777777" w:rsidR="00B366F5" w:rsidRPr="00A3356C" w:rsidRDefault="00B366F5" w:rsidP="00B366F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</w:rPr>
      </w:pPr>
    </w:p>
    <w:p w14:paraId="1C7B6EB0" w14:textId="77777777" w:rsidR="00B366F5" w:rsidRPr="004B1EB2" w:rsidRDefault="00B366F5" w:rsidP="00B366F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</w:rPr>
      </w:pPr>
      <w:r w:rsidRPr="004B1EB2">
        <w:rPr>
          <w:b/>
        </w:rPr>
        <w:t xml:space="preserve">Правильный ответ: 3. </w:t>
      </w:r>
      <w:r w:rsidRPr="004B1EB2">
        <w:rPr>
          <w:b/>
          <w:lang w:val="en-US"/>
        </w:rPr>
        <w:t>Cross</w:t>
      </w:r>
      <w:r w:rsidRPr="004B1EB2">
        <w:rPr>
          <w:b/>
        </w:rPr>
        <w:t xml:space="preserve"> </w:t>
      </w:r>
      <w:r w:rsidRPr="004B1EB2">
        <w:rPr>
          <w:b/>
          <w:lang w:val="en-US"/>
        </w:rPr>
        <w:t>Entropy</w:t>
      </w:r>
    </w:p>
    <w:p w14:paraId="395F8294" w14:textId="77777777" w:rsidR="00C54BCD" w:rsidRPr="00C54BCD" w:rsidRDefault="00C54BCD" w:rsidP="00013E25">
      <w:pPr>
        <w:tabs>
          <w:tab w:val="left" w:pos="709"/>
          <w:tab w:val="left" w:pos="1134"/>
        </w:tabs>
        <w:jc w:val="both"/>
      </w:pPr>
    </w:p>
    <w:p w14:paraId="6DB1DCC0" w14:textId="5809C142" w:rsidR="007763E1" w:rsidRDefault="006F53C8" w:rsidP="00013E25">
      <w:pPr>
        <w:tabs>
          <w:tab w:val="left" w:pos="709"/>
          <w:tab w:val="left" w:pos="1134"/>
        </w:tabs>
        <w:jc w:val="both"/>
      </w:pPr>
      <w:r>
        <w:t>11</w:t>
      </w:r>
      <w:r w:rsidR="00C54BCD" w:rsidRPr="00C54BCD">
        <w:t xml:space="preserve">) </w:t>
      </w:r>
      <w:r w:rsidR="00013E25">
        <w:t xml:space="preserve">Какие из перечисленных метрик </w:t>
      </w:r>
      <w:r w:rsidR="00013E25" w:rsidRPr="006622EE">
        <w:t>могут быть использованы и как функции потерь</w:t>
      </w:r>
      <w:r w:rsidR="00F21F02" w:rsidRPr="00F21F02">
        <w:t xml:space="preserve">? Выберите </w:t>
      </w:r>
      <w:r w:rsidR="00F21F02" w:rsidRPr="00013E25">
        <w:rPr>
          <w:b/>
        </w:rPr>
        <w:t>несколько правильных</w:t>
      </w:r>
      <w:r w:rsidR="00F21F02" w:rsidRPr="00F21F02">
        <w:t xml:space="preserve"> ответов.</w:t>
      </w:r>
    </w:p>
    <w:p w14:paraId="7283C2CF" w14:textId="77693784" w:rsidR="00013E25" w:rsidRPr="00013E25" w:rsidRDefault="00013E25" w:rsidP="00013E25">
      <w:r>
        <w:t xml:space="preserve">1. </w:t>
      </w:r>
      <w:r w:rsidRPr="006622EE">
        <w:rPr>
          <w:lang w:val="en-US"/>
        </w:rPr>
        <w:t>Accuracy</w:t>
      </w:r>
    </w:p>
    <w:p w14:paraId="43D561F4" w14:textId="4BAFB0D3" w:rsidR="00013E25" w:rsidRPr="00013E25" w:rsidRDefault="00013E25" w:rsidP="00013E25">
      <w:r>
        <w:t xml:space="preserve">2. </w:t>
      </w:r>
      <w:r w:rsidRPr="006622EE">
        <w:rPr>
          <w:lang w:val="en-US"/>
        </w:rPr>
        <w:t>MAE</w:t>
      </w:r>
    </w:p>
    <w:p w14:paraId="6C1BB710" w14:textId="2E1F5E74" w:rsidR="00013E25" w:rsidRPr="00013E25" w:rsidRDefault="00013E25" w:rsidP="00013E25">
      <w:r>
        <w:t xml:space="preserve">3. </w:t>
      </w:r>
      <w:r w:rsidRPr="006622EE">
        <w:rPr>
          <w:lang w:val="en-US"/>
        </w:rPr>
        <w:t>Precision</w:t>
      </w:r>
    </w:p>
    <w:p w14:paraId="7E4AD074" w14:textId="04774CC7" w:rsidR="00013E25" w:rsidRPr="00013E25" w:rsidRDefault="00013E25" w:rsidP="00013E25">
      <w:r>
        <w:t xml:space="preserve">4. </w:t>
      </w:r>
      <w:r w:rsidRPr="006622EE">
        <w:rPr>
          <w:lang w:val="en-US"/>
        </w:rPr>
        <w:t>Recall</w:t>
      </w:r>
    </w:p>
    <w:p w14:paraId="172BE4DC" w14:textId="3F4EF3EF" w:rsidR="00013E25" w:rsidRPr="00013E25" w:rsidRDefault="00013E25" w:rsidP="00013E25">
      <w:r>
        <w:t xml:space="preserve">5. </w:t>
      </w:r>
      <w:r w:rsidRPr="006622EE">
        <w:rPr>
          <w:lang w:val="en-US"/>
        </w:rPr>
        <w:t>MSE</w:t>
      </w:r>
    </w:p>
    <w:p w14:paraId="09F782FF" w14:textId="5265317F" w:rsidR="00013E25" w:rsidRPr="00013E25" w:rsidRDefault="00013E25" w:rsidP="00013E25">
      <w:r>
        <w:t xml:space="preserve">6. </w:t>
      </w:r>
      <w:r w:rsidRPr="006622EE">
        <w:rPr>
          <w:lang w:val="en-US"/>
        </w:rPr>
        <w:t>Cross</w:t>
      </w:r>
      <w:r w:rsidRPr="00013E25">
        <w:t xml:space="preserve"> </w:t>
      </w:r>
      <w:r w:rsidRPr="006622EE">
        <w:rPr>
          <w:lang w:val="en-US"/>
        </w:rPr>
        <w:t>Entropy</w:t>
      </w:r>
    </w:p>
    <w:p w14:paraId="01D1079D" w14:textId="77777777" w:rsidR="00F21F02" w:rsidRPr="00013E25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3B07A9E4" w14:textId="0F28A863" w:rsidR="00EB70CD" w:rsidRPr="007763E1" w:rsidRDefault="007763E1" w:rsidP="007763E1">
      <w:pPr>
        <w:jc w:val="both"/>
        <w:rPr>
          <w:rFonts w:eastAsia="Calibri"/>
          <w:b/>
        </w:rPr>
      </w:pPr>
      <w:r w:rsidRPr="007763E1">
        <w:rPr>
          <w:rFonts w:eastAsia="Calibri"/>
          <w:b/>
        </w:rPr>
        <w:t>Правильный ответ:</w:t>
      </w:r>
      <w:r w:rsidR="00013E25">
        <w:rPr>
          <w:rFonts w:eastAsia="Calibri"/>
          <w:b/>
        </w:rPr>
        <w:t xml:space="preserve"> 2, 5, 6</w:t>
      </w:r>
      <w:r w:rsidR="003A6387">
        <w:rPr>
          <w:rFonts w:eastAsia="Calibri"/>
          <w:b/>
        </w:rPr>
        <w:t>.</w:t>
      </w:r>
    </w:p>
    <w:p w14:paraId="5A77B80E" w14:textId="77777777" w:rsidR="007763E1" w:rsidRDefault="007763E1" w:rsidP="00F817F9">
      <w:pPr>
        <w:jc w:val="both"/>
      </w:pPr>
    </w:p>
    <w:p w14:paraId="5F591158" w14:textId="77777777" w:rsidR="007763E1" w:rsidRDefault="007763E1" w:rsidP="00F817F9">
      <w:pPr>
        <w:jc w:val="both"/>
      </w:pPr>
    </w:p>
    <w:p w14:paraId="6085A339" w14:textId="50167554" w:rsidR="00823EC4" w:rsidRPr="00E53271" w:rsidRDefault="006F53C8" w:rsidP="00A0388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>
        <w:t>12</w:t>
      </w:r>
      <w:r w:rsidR="007763E1">
        <w:t xml:space="preserve">) </w:t>
      </w:r>
      <w:r w:rsidR="00823EC4" w:rsidRPr="00E53271">
        <w:rPr>
          <w:rFonts w:eastAsia="Calibri"/>
        </w:rPr>
        <w:t>Установите соответствие</w:t>
      </w:r>
      <w:r w:rsidR="00E53271" w:rsidRPr="00E53271">
        <w:rPr>
          <w:rFonts w:eastAsia="Calibri"/>
        </w:rPr>
        <w:t xml:space="preserve"> между </w:t>
      </w:r>
      <w:r w:rsidR="00E53271" w:rsidRPr="00E53271">
        <w:rPr>
          <w:color w:val="222222"/>
          <w:shd w:val="clear" w:color="auto" w:fill="FFFFFF"/>
        </w:rPr>
        <w:t>элементами нейронной сети и этапами ее построения и обучения с функциями и методами библиотеки Keras, которые их реализуют</w:t>
      </w:r>
      <w:r w:rsidR="00823EC4" w:rsidRPr="00E53271">
        <w:rPr>
          <w:rFonts w:eastAsia="Calibri"/>
        </w:rPr>
        <w:t>.</w:t>
      </w:r>
    </w:p>
    <w:p w14:paraId="01D3B46D" w14:textId="77777777" w:rsidR="00823EC4" w:rsidRPr="00E53271" w:rsidRDefault="00823EC4" w:rsidP="00A0388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 w:rsidRPr="00E53271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31BD7099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3747"/>
        <w:gridCol w:w="234"/>
        <w:gridCol w:w="5307"/>
      </w:tblGrid>
      <w:tr w:rsidR="00823EC4" w:rsidRPr="005D5E02" w14:paraId="353566CD" w14:textId="77777777" w:rsidTr="001A3FF0">
        <w:tc>
          <w:tcPr>
            <w:tcW w:w="4168" w:type="dxa"/>
            <w:gridSpan w:val="2"/>
          </w:tcPr>
          <w:p w14:paraId="4B955D7F" w14:textId="0FA66425" w:rsidR="00823EC4" w:rsidRPr="005D5E02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</w:t>
            </w:r>
          </w:p>
        </w:tc>
        <w:tc>
          <w:tcPr>
            <w:tcW w:w="5541" w:type="dxa"/>
            <w:gridSpan w:val="2"/>
          </w:tcPr>
          <w:p w14:paraId="3C30BFA8" w14:textId="60EBFC37" w:rsidR="00823EC4" w:rsidRPr="005D5E02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</w:t>
            </w:r>
          </w:p>
        </w:tc>
      </w:tr>
      <w:tr w:rsidR="00823EC4" w:rsidRPr="005D5E02" w14:paraId="55C0054A" w14:textId="77777777" w:rsidTr="001A3FF0">
        <w:trPr>
          <w:trHeight w:val="481"/>
        </w:trPr>
        <w:tc>
          <w:tcPr>
            <w:tcW w:w="421" w:type="dxa"/>
            <w:vAlign w:val="center"/>
          </w:tcPr>
          <w:p w14:paraId="5CB586FC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3747" w:type="dxa"/>
            <w:vAlign w:val="center"/>
          </w:tcPr>
          <w:p w14:paraId="3B085A72" w14:textId="75AA50E9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Sequential</w:t>
            </w:r>
          </w:p>
        </w:tc>
        <w:tc>
          <w:tcPr>
            <w:tcW w:w="234" w:type="dxa"/>
            <w:vAlign w:val="center"/>
          </w:tcPr>
          <w:p w14:paraId="4A82ACA4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1</w:t>
            </w:r>
          </w:p>
        </w:tc>
        <w:tc>
          <w:tcPr>
            <w:tcW w:w="5307" w:type="dxa"/>
          </w:tcPr>
          <w:p w14:paraId="1225F8A1" w14:textId="4183C380" w:rsidR="00823EC4" w:rsidRPr="003D020A" w:rsidRDefault="007F0391" w:rsidP="00180982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функция активации</w:t>
            </w:r>
          </w:p>
        </w:tc>
      </w:tr>
      <w:tr w:rsidR="00823EC4" w:rsidRPr="005D5E02" w14:paraId="6139230C" w14:textId="77777777" w:rsidTr="001A3FF0">
        <w:tc>
          <w:tcPr>
            <w:tcW w:w="421" w:type="dxa"/>
            <w:vAlign w:val="center"/>
          </w:tcPr>
          <w:p w14:paraId="4297C8B1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3747" w:type="dxa"/>
            <w:vAlign w:val="center"/>
          </w:tcPr>
          <w:p w14:paraId="53FAFBDA" w14:textId="766D96ED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Dense</w:t>
            </w:r>
          </w:p>
        </w:tc>
        <w:tc>
          <w:tcPr>
            <w:tcW w:w="234" w:type="dxa"/>
            <w:vAlign w:val="center"/>
          </w:tcPr>
          <w:p w14:paraId="5E9CB3F5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2</w:t>
            </w:r>
          </w:p>
        </w:tc>
        <w:tc>
          <w:tcPr>
            <w:tcW w:w="5307" w:type="dxa"/>
          </w:tcPr>
          <w:p w14:paraId="3CB0AF12" w14:textId="5E489434" w:rsidR="00823EC4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количество примеров из набора данных, после которого происходит обновление весов</w:t>
            </w:r>
          </w:p>
        </w:tc>
      </w:tr>
      <w:tr w:rsidR="00823EC4" w:rsidRPr="005D5E02" w14:paraId="22CA0C39" w14:textId="77777777" w:rsidTr="001A3FF0">
        <w:tc>
          <w:tcPr>
            <w:tcW w:w="421" w:type="dxa"/>
            <w:vAlign w:val="center"/>
          </w:tcPr>
          <w:p w14:paraId="68027792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3747" w:type="dxa"/>
            <w:vAlign w:val="center"/>
          </w:tcPr>
          <w:p w14:paraId="41B211AD" w14:textId="2238395A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compile</w:t>
            </w:r>
          </w:p>
        </w:tc>
        <w:tc>
          <w:tcPr>
            <w:tcW w:w="234" w:type="dxa"/>
            <w:vAlign w:val="center"/>
          </w:tcPr>
          <w:p w14:paraId="675CFA6E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3</w:t>
            </w:r>
          </w:p>
        </w:tc>
        <w:tc>
          <w:tcPr>
            <w:tcW w:w="5307" w:type="dxa"/>
          </w:tcPr>
          <w:p w14:paraId="75002CF8" w14:textId="0983BC40" w:rsidR="00823EC4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полносвязный слой</w:t>
            </w:r>
          </w:p>
        </w:tc>
      </w:tr>
      <w:tr w:rsidR="00E53271" w:rsidRPr="005D5E02" w14:paraId="740C4C24" w14:textId="77777777" w:rsidTr="001A3FF0">
        <w:tc>
          <w:tcPr>
            <w:tcW w:w="421" w:type="dxa"/>
            <w:vAlign w:val="center"/>
          </w:tcPr>
          <w:p w14:paraId="239A1D67" w14:textId="352B161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Г</w:t>
            </w:r>
          </w:p>
        </w:tc>
        <w:tc>
          <w:tcPr>
            <w:tcW w:w="3747" w:type="dxa"/>
            <w:vAlign w:val="center"/>
          </w:tcPr>
          <w:p w14:paraId="6A66CE49" w14:textId="673BFED2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fit</w:t>
            </w:r>
          </w:p>
        </w:tc>
        <w:tc>
          <w:tcPr>
            <w:tcW w:w="234" w:type="dxa"/>
            <w:vAlign w:val="center"/>
          </w:tcPr>
          <w:p w14:paraId="0504A682" w14:textId="5763CE06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307" w:type="dxa"/>
          </w:tcPr>
          <w:p w14:paraId="1E74707E" w14:textId="2785D167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получение новых меток</w:t>
            </w:r>
          </w:p>
        </w:tc>
      </w:tr>
      <w:tr w:rsidR="00E53271" w:rsidRPr="005D5E02" w14:paraId="4AB7D1E1" w14:textId="77777777" w:rsidTr="001A3FF0">
        <w:tc>
          <w:tcPr>
            <w:tcW w:w="421" w:type="dxa"/>
            <w:vAlign w:val="center"/>
          </w:tcPr>
          <w:p w14:paraId="2C6BBD21" w14:textId="50FAE6B0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3747" w:type="dxa"/>
            <w:vAlign w:val="center"/>
          </w:tcPr>
          <w:p w14:paraId="3C436851" w14:textId="60E55A67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activation</w:t>
            </w:r>
          </w:p>
        </w:tc>
        <w:tc>
          <w:tcPr>
            <w:tcW w:w="234" w:type="dxa"/>
            <w:vAlign w:val="center"/>
          </w:tcPr>
          <w:p w14:paraId="0105B04A" w14:textId="2AE39259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307" w:type="dxa"/>
          </w:tcPr>
          <w:p w14:paraId="5248B796" w14:textId="748822D4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последовательная модель</w:t>
            </w:r>
          </w:p>
        </w:tc>
      </w:tr>
      <w:tr w:rsidR="00E53271" w:rsidRPr="005D5E02" w14:paraId="7862D89D" w14:textId="77777777" w:rsidTr="001A3FF0">
        <w:tc>
          <w:tcPr>
            <w:tcW w:w="421" w:type="dxa"/>
            <w:vAlign w:val="center"/>
          </w:tcPr>
          <w:p w14:paraId="1A44ECF9" w14:textId="4470DD9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Е</w:t>
            </w:r>
          </w:p>
        </w:tc>
        <w:tc>
          <w:tcPr>
            <w:tcW w:w="3747" w:type="dxa"/>
            <w:vAlign w:val="center"/>
          </w:tcPr>
          <w:p w14:paraId="6143D98E" w14:textId="4232B543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batch_size</w:t>
            </w:r>
          </w:p>
        </w:tc>
        <w:tc>
          <w:tcPr>
            <w:tcW w:w="234" w:type="dxa"/>
            <w:vAlign w:val="center"/>
          </w:tcPr>
          <w:p w14:paraId="02FE1945" w14:textId="777235D2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5307" w:type="dxa"/>
          </w:tcPr>
          <w:p w14:paraId="691C2921" w14:textId="791CADAF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обучение сети</w:t>
            </w:r>
          </w:p>
        </w:tc>
      </w:tr>
      <w:tr w:rsidR="00E53271" w:rsidRPr="005D5E02" w14:paraId="5C7CA74D" w14:textId="77777777" w:rsidTr="001A3FF0">
        <w:tc>
          <w:tcPr>
            <w:tcW w:w="421" w:type="dxa"/>
            <w:vAlign w:val="center"/>
          </w:tcPr>
          <w:p w14:paraId="711E8331" w14:textId="38F1695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Ж</w:t>
            </w:r>
          </w:p>
        </w:tc>
        <w:tc>
          <w:tcPr>
            <w:tcW w:w="3747" w:type="dxa"/>
            <w:vAlign w:val="center"/>
          </w:tcPr>
          <w:p w14:paraId="3A9BE663" w14:textId="6827BBFD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predict</w:t>
            </w:r>
          </w:p>
        </w:tc>
        <w:tc>
          <w:tcPr>
            <w:tcW w:w="234" w:type="dxa"/>
            <w:vAlign w:val="center"/>
          </w:tcPr>
          <w:p w14:paraId="09E239E9" w14:textId="7387C327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5307" w:type="dxa"/>
          </w:tcPr>
          <w:p w14:paraId="46D4603C" w14:textId="0A45E1D5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построение модели</w:t>
            </w:r>
          </w:p>
        </w:tc>
      </w:tr>
    </w:tbl>
    <w:p w14:paraId="3C43B05D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0BD1A878" w14:textId="77777777" w:rsidR="00823EC4" w:rsidRPr="00971EDC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468"/>
        <w:gridCol w:w="1450"/>
        <w:gridCol w:w="1460"/>
        <w:gridCol w:w="1406"/>
        <w:gridCol w:w="1415"/>
        <w:gridCol w:w="1409"/>
        <w:gridCol w:w="1389"/>
      </w:tblGrid>
      <w:tr w:rsidR="00E53271" w:rsidRPr="00971EDC" w14:paraId="3E5B92E6" w14:textId="444DCC89" w:rsidTr="00E53271">
        <w:tc>
          <w:tcPr>
            <w:tcW w:w="1468" w:type="dxa"/>
          </w:tcPr>
          <w:p w14:paraId="0538BE6B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450" w:type="dxa"/>
          </w:tcPr>
          <w:p w14:paraId="6CEDB289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460" w:type="dxa"/>
          </w:tcPr>
          <w:p w14:paraId="75E71D4A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406" w:type="dxa"/>
          </w:tcPr>
          <w:p w14:paraId="289D5970" w14:textId="76311309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</w:t>
            </w:r>
          </w:p>
        </w:tc>
        <w:tc>
          <w:tcPr>
            <w:tcW w:w="1415" w:type="dxa"/>
          </w:tcPr>
          <w:p w14:paraId="5A2B6A39" w14:textId="53B4366E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</w:p>
        </w:tc>
        <w:tc>
          <w:tcPr>
            <w:tcW w:w="1409" w:type="dxa"/>
          </w:tcPr>
          <w:p w14:paraId="74864382" w14:textId="4F2074AF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</w:p>
        </w:tc>
        <w:tc>
          <w:tcPr>
            <w:tcW w:w="1389" w:type="dxa"/>
          </w:tcPr>
          <w:p w14:paraId="77AC85D9" w14:textId="310C05F4" w:rsidR="00E53271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</w:p>
        </w:tc>
      </w:tr>
      <w:tr w:rsidR="00E53271" w:rsidRPr="00971EDC" w14:paraId="790319FD" w14:textId="3097CD1E" w:rsidTr="00E53271">
        <w:tc>
          <w:tcPr>
            <w:tcW w:w="1468" w:type="dxa"/>
          </w:tcPr>
          <w:p w14:paraId="5A1F5480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</w:tcPr>
          <w:p w14:paraId="7EF98F42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46F9D23C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</w:tcPr>
          <w:p w14:paraId="4D792703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415" w:type="dxa"/>
          </w:tcPr>
          <w:p w14:paraId="0FC0C765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409" w:type="dxa"/>
          </w:tcPr>
          <w:p w14:paraId="5EC63D78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389" w:type="dxa"/>
          </w:tcPr>
          <w:p w14:paraId="4AA4D855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07090915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00AE1C03" w14:textId="77777777" w:rsidR="00823EC4" w:rsidRPr="00971EDC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468"/>
        <w:gridCol w:w="1450"/>
        <w:gridCol w:w="1460"/>
        <w:gridCol w:w="1406"/>
        <w:gridCol w:w="1415"/>
        <w:gridCol w:w="1409"/>
        <w:gridCol w:w="1389"/>
      </w:tblGrid>
      <w:tr w:rsidR="00AC457C" w14:paraId="167427E9" w14:textId="77777777" w:rsidTr="00180982">
        <w:tc>
          <w:tcPr>
            <w:tcW w:w="1468" w:type="dxa"/>
          </w:tcPr>
          <w:p w14:paraId="35863F3D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А</w:t>
            </w:r>
          </w:p>
        </w:tc>
        <w:tc>
          <w:tcPr>
            <w:tcW w:w="1450" w:type="dxa"/>
          </w:tcPr>
          <w:p w14:paraId="7A34E86A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Б</w:t>
            </w:r>
          </w:p>
        </w:tc>
        <w:tc>
          <w:tcPr>
            <w:tcW w:w="1460" w:type="dxa"/>
          </w:tcPr>
          <w:p w14:paraId="5AC521DE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В</w:t>
            </w:r>
          </w:p>
        </w:tc>
        <w:tc>
          <w:tcPr>
            <w:tcW w:w="1406" w:type="dxa"/>
          </w:tcPr>
          <w:p w14:paraId="57B12920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Г</w:t>
            </w:r>
          </w:p>
        </w:tc>
        <w:tc>
          <w:tcPr>
            <w:tcW w:w="1415" w:type="dxa"/>
          </w:tcPr>
          <w:p w14:paraId="4283848B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Д</w:t>
            </w:r>
          </w:p>
        </w:tc>
        <w:tc>
          <w:tcPr>
            <w:tcW w:w="1409" w:type="dxa"/>
          </w:tcPr>
          <w:p w14:paraId="4A80B31E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Е</w:t>
            </w:r>
          </w:p>
        </w:tc>
        <w:tc>
          <w:tcPr>
            <w:tcW w:w="1389" w:type="dxa"/>
          </w:tcPr>
          <w:p w14:paraId="466471F2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Ж</w:t>
            </w:r>
          </w:p>
        </w:tc>
      </w:tr>
      <w:tr w:rsidR="00AC457C" w:rsidRPr="00971EDC" w14:paraId="6A92AEBA" w14:textId="77777777" w:rsidTr="00180982">
        <w:tc>
          <w:tcPr>
            <w:tcW w:w="1468" w:type="dxa"/>
          </w:tcPr>
          <w:p w14:paraId="012BC4B4" w14:textId="25AD0E23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50" w:type="dxa"/>
          </w:tcPr>
          <w:p w14:paraId="0725E391" w14:textId="1DD989B1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60" w:type="dxa"/>
          </w:tcPr>
          <w:p w14:paraId="5397F1AA" w14:textId="35F56453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06" w:type="dxa"/>
          </w:tcPr>
          <w:p w14:paraId="071EF0BF" w14:textId="5C401C84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5" w:type="dxa"/>
          </w:tcPr>
          <w:p w14:paraId="4906936C" w14:textId="76EFD8BF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9" w:type="dxa"/>
          </w:tcPr>
          <w:p w14:paraId="1C526D61" w14:textId="216A77A4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9" w:type="dxa"/>
          </w:tcPr>
          <w:p w14:paraId="213ADF3B" w14:textId="0C7CA5E0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687F7445" w14:textId="041FC8CF" w:rsidR="004E0182" w:rsidRPr="00880488" w:rsidRDefault="004E0182" w:rsidP="00105B2C">
      <w:pPr>
        <w:rPr>
          <w:b/>
          <w:bCs/>
        </w:rPr>
      </w:pPr>
    </w:p>
    <w:p w14:paraId="76DB4C55" w14:textId="77777777" w:rsidR="0028589A" w:rsidRDefault="0028589A" w:rsidP="00F817F9">
      <w:pPr>
        <w:jc w:val="both"/>
      </w:pPr>
    </w:p>
    <w:p w14:paraId="65243ED3" w14:textId="77777777" w:rsidR="00DC4EF5" w:rsidRDefault="00DC4EF5" w:rsidP="00775F7C">
      <w:pPr>
        <w:widowControl w:val="0"/>
        <w:jc w:val="both"/>
        <w:rPr>
          <w:rFonts w:eastAsia="Calibri"/>
        </w:rPr>
      </w:pPr>
    </w:p>
    <w:p w14:paraId="3A8B1319" w14:textId="77777777" w:rsidR="00DC4EF5" w:rsidRDefault="00DC4EF5" w:rsidP="00775F7C">
      <w:pPr>
        <w:widowControl w:val="0"/>
        <w:jc w:val="both"/>
        <w:rPr>
          <w:rFonts w:eastAsia="Calibri"/>
        </w:rPr>
      </w:pPr>
    </w:p>
    <w:p w14:paraId="23D10875" w14:textId="427CCD8B" w:rsidR="00F51FF8" w:rsidRDefault="00F51FF8">
      <w:pPr>
        <w:rPr>
          <w:rFonts w:eastAsia="Calibri"/>
        </w:rPr>
      </w:pPr>
      <w:r>
        <w:rPr>
          <w:rFonts w:eastAsia="Calibri"/>
        </w:rPr>
        <w:br w:type="page"/>
      </w:r>
    </w:p>
    <w:p w14:paraId="06F2B1FD" w14:textId="09142993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3EF78365" w14:textId="7E4A8346" w:rsidR="00E87C0F" w:rsidRPr="00613474" w:rsidRDefault="00E87C0F" w:rsidP="00E87C0F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  <w:r>
        <w:t xml:space="preserve">1) </w:t>
      </w:r>
      <w:r w:rsidRPr="00BC4D2B">
        <w:t xml:space="preserve">Дан набор изображений цветков. В наборе есть: орхидеи, ромашки, ландыши, одуванчики, пионы. </w:t>
      </w:r>
      <w:r w:rsidRPr="00613474">
        <w:t xml:space="preserve">Размер каждого изображения 34х34. Изображения цветные. </w:t>
      </w:r>
      <w:r>
        <w:t>Тогда размерногсть входных данных равна</w:t>
      </w:r>
    </w:p>
    <w:p w14:paraId="38788AC4" w14:textId="77777777" w:rsidR="00E87C0F" w:rsidRDefault="00E87C0F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</w:pPr>
    </w:p>
    <w:p w14:paraId="03704937" w14:textId="3486DE22" w:rsidR="00E87C0F" w:rsidRDefault="00E87C0F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  <w:r w:rsidRPr="00613474">
        <w:rPr>
          <w:b/>
        </w:rPr>
        <w:t xml:space="preserve">Правильный ответ: </w:t>
      </w:r>
      <w:r>
        <w:rPr>
          <w:b/>
        </w:rPr>
        <w:t>3468</w:t>
      </w:r>
    </w:p>
    <w:p w14:paraId="3C1E6C3A" w14:textId="77777777" w:rsidR="00D34476" w:rsidRDefault="00D34476" w:rsidP="00D34476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</w:p>
    <w:p w14:paraId="540C63B5" w14:textId="762AB633" w:rsidR="00D34476" w:rsidRPr="00613474" w:rsidRDefault="00D34476" w:rsidP="00D34476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  <w:r>
        <w:t xml:space="preserve">2) </w:t>
      </w:r>
      <w:r w:rsidRPr="00BC4D2B">
        <w:t xml:space="preserve">Дан набор изображений цветков. В наборе есть: орхидеи, ромашки, ландыши, одуванчики, пионы. </w:t>
      </w:r>
      <w:r w:rsidRPr="00613474">
        <w:t xml:space="preserve">Размер каждого изображения 34х34. Изображения цветные. </w:t>
      </w:r>
      <w:r>
        <w:t>Тогда количество нейронов выходного слоя равно</w:t>
      </w:r>
    </w:p>
    <w:p w14:paraId="7A5A0532" w14:textId="77777777" w:rsidR="00D34476" w:rsidRDefault="00D34476" w:rsidP="00D34476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</w:pPr>
    </w:p>
    <w:p w14:paraId="6A864553" w14:textId="77777777" w:rsidR="00D34476" w:rsidRDefault="00D34476" w:rsidP="00D34476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  <w:r w:rsidRPr="00613474">
        <w:rPr>
          <w:b/>
        </w:rPr>
        <w:t>Правильный ответ: 5</w:t>
      </w:r>
    </w:p>
    <w:p w14:paraId="0B9AFDEF" w14:textId="77777777" w:rsidR="00D34476" w:rsidRPr="00613474" w:rsidRDefault="00D34476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</w:p>
    <w:p w14:paraId="6C208BE2" w14:textId="77777777" w:rsidR="00B133B4" w:rsidRPr="004B1EB2" w:rsidRDefault="00B133B4" w:rsidP="004B1EB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 w:rsidRPr="004B1EB2">
        <w:rPr>
          <w:rFonts w:eastAsia="Calibri"/>
        </w:rPr>
        <w:t>3) Пусть класс 0 – гриб ядовитый, класс 1 – неядовитый. Нейронная сеть предсказала, что гриб неядовитый с вероятностью 0,90. На самом деле гриб ядовитый. Бинарная кросс энтропия (Cross Entropy) вернет следующее значение (считаем, что в формуле используется натуральный логарифм)</w:t>
      </w:r>
    </w:p>
    <w:p w14:paraId="1D441CD2" w14:textId="77777777" w:rsidR="00B133B4" w:rsidRPr="004B1EB2" w:rsidRDefault="00B133B4" w:rsidP="00B133B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</w:p>
    <w:p w14:paraId="21E1F34F" w14:textId="7D7E3BFD" w:rsidR="00B133B4" w:rsidRPr="004B1EB2" w:rsidRDefault="00B133B4" w:rsidP="00B133B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 w:rsidRPr="004B1EB2">
        <w:rPr>
          <w:rFonts w:eastAsia="Calibri"/>
          <w:b/>
        </w:rPr>
        <w:t xml:space="preserve">Правильный ответ: </w:t>
      </w:r>
      <w:r w:rsidR="001276F1">
        <w:rPr>
          <w:rFonts w:eastAsia="Calibri"/>
          <w:b/>
        </w:rPr>
        <w:t xml:space="preserve"> 2.</w:t>
      </w:r>
      <w:r w:rsidRPr="004B1EB2">
        <w:rPr>
          <w:rFonts w:eastAsia="Calibri"/>
          <w:b/>
        </w:rPr>
        <w:t>3</w:t>
      </w:r>
    </w:p>
    <w:p w14:paraId="5305B1F4" w14:textId="77777777" w:rsidR="00B133B4" w:rsidRPr="004B1EB2" w:rsidRDefault="00B133B4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6CC8329" w14:textId="77777777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77DE3B0E" w14:textId="77777777" w:rsidR="00105B2C" w:rsidRDefault="00105B2C" w:rsidP="00105B2C">
      <w:r>
        <w:rPr>
          <w:rFonts w:eastAsia="Calibri"/>
        </w:rPr>
        <w:t xml:space="preserve">4) </w:t>
      </w:r>
      <w:r w:rsidRPr="004E0182">
        <w:t xml:space="preserve">Размер входного изображения 15х15. В первом скрытом слое 200 нейронов. </w:t>
      </w:r>
      <w:r>
        <w:t>Сколько весов нужно обучить д</w:t>
      </w:r>
      <w:r w:rsidRPr="004E0182">
        <w:t>ля первого скрытого слоя</w:t>
      </w:r>
      <w:r>
        <w:t>?</w:t>
      </w:r>
    </w:p>
    <w:p w14:paraId="238C89A4" w14:textId="77777777" w:rsidR="00105B2C" w:rsidRDefault="00105B2C" w:rsidP="00105B2C"/>
    <w:p w14:paraId="61890E4D" w14:textId="77777777" w:rsidR="00105B2C" w:rsidRPr="00880488" w:rsidRDefault="00105B2C" w:rsidP="00105B2C">
      <w:pPr>
        <w:rPr>
          <w:b/>
          <w:bCs/>
        </w:rPr>
      </w:pPr>
      <w:r w:rsidRPr="00880488">
        <w:rPr>
          <w:b/>
          <w:bCs/>
        </w:rPr>
        <w:t>Правильный ответ: 45000</w:t>
      </w:r>
    </w:p>
    <w:p w14:paraId="1329DDAE" w14:textId="61F682E0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833411E" w14:textId="77777777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1BA1BB13" w14:textId="2ED0967C" w:rsidR="004D003A" w:rsidRPr="00860EA8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>5</w:t>
      </w:r>
      <w:r w:rsidR="00860EA8">
        <w:rPr>
          <w:rFonts w:eastAsia="Calibri"/>
        </w:rPr>
        <w:t xml:space="preserve">) </w:t>
      </w:r>
      <w:r w:rsidR="004D003A">
        <w:rPr>
          <w:rFonts w:eastAsia="Calibri"/>
        </w:rPr>
        <w:t xml:space="preserve">Выберите </w:t>
      </w:r>
      <w:r w:rsidR="004D003A" w:rsidRPr="00042525">
        <w:rPr>
          <w:rFonts w:eastAsia="Calibri"/>
          <w:b/>
        </w:rPr>
        <w:t>несколько правильных</w:t>
      </w:r>
      <w:r w:rsidR="004D003A">
        <w:rPr>
          <w:rFonts w:eastAsia="Calibri"/>
        </w:rPr>
        <w:t xml:space="preserve"> ответов. </w:t>
      </w:r>
      <w:r w:rsidR="004D003A" w:rsidRPr="00860EA8">
        <w:rPr>
          <w:rFonts w:eastAsia="Calibri"/>
        </w:rPr>
        <w:t>Базовыми архитектурами для решения задач обработки естественного языка являются</w:t>
      </w:r>
      <w:r w:rsidR="004D003A">
        <w:rPr>
          <w:rFonts w:eastAsia="Calibri"/>
        </w:rPr>
        <w:t xml:space="preserve"> </w:t>
      </w:r>
    </w:p>
    <w:p w14:paraId="2692869F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860EA8">
        <w:rPr>
          <w:rFonts w:eastAsia="Calibri"/>
        </w:rPr>
        <w:t xml:space="preserve"> </w:t>
      </w:r>
      <w:r w:rsidRPr="00F17C9F">
        <w:rPr>
          <w:rFonts w:eastAsia="Calibri"/>
          <w:lang w:val="en-US"/>
        </w:rPr>
        <w:t>1. CNN2D</w:t>
      </w:r>
    </w:p>
    <w:p w14:paraId="5E43368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2. LeNet5</w:t>
      </w:r>
    </w:p>
    <w:p w14:paraId="538F14A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3. CNN1D</w:t>
      </w:r>
    </w:p>
    <w:p w14:paraId="33176AE9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4. ResNet</w:t>
      </w:r>
    </w:p>
    <w:p w14:paraId="246D413E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5. Inception</w:t>
      </w:r>
    </w:p>
    <w:p w14:paraId="0E6C9DC6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6. RNN</w:t>
      </w:r>
    </w:p>
    <w:p w14:paraId="77ED7BE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</w:p>
    <w:p w14:paraId="6CB68DD3" w14:textId="77777777" w:rsidR="004D003A" w:rsidRPr="00F85BD6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 w:rsidRPr="00F85BD6">
        <w:rPr>
          <w:rFonts w:eastAsia="Calibri"/>
          <w:b/>
        </w:rPr>
        <w:t>Правильный ответ: 3, 6</w:t>
      </w:r>
    </w:p>
    <w:p w14:paraId="46491F7C" w14:textId="326BDA41" w:rsidR="007C370A" w:rsidRPr="00F85BD6" w:rsidRDefault="007C370A" w:rsidP="00F17C9F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</w:p>
    <w:p w14:paraId="3EA2AC33" w14:textId="77777777" w:rsidR="007C370A" w:rsidRDefault="007C370A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E3C1CCB" w14:textId="370703BC" w:rsidR="00FF3406" w:rsidRPr="002F2E1A" w:rsidRDefault="002F2E1A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6) </w:t>
      </w:r>
      <w:r w:rsidR="00FF3406" w:rsidRPr="00971EDC">
        <w:rPr>
          <w:rFonts w:eastAsia="Calibri"/>
        </w:rPr>
        <w:t>Установите</w:t>
      </w:r>
      <w:r w:rsidR="00FF3406" w:rsidRPr="00535211">
        <w:rPr>
          <w:rFonts w:eastAsia="Calibri"/>
        </w:rPr>
        <w:t xml:space="preserve"> </w:t>
      </w:r>
      <w:r w:rsidR="00FF3406" w:rsidRPr="002F2E1A">
        <w:rPr>
          <w:rFonts w:eastAsia="Calibri"/>
        </w:rPr>
        <w:t>соответствие</w:t>
      </w:r>
      <w:r w:rsidRPr="002F2E1A">
        <w:rPr>
          <w:rFonts w:eastAsia="Calibri"/>
        </w:rPr>
        <w:t xml:space="preserve"> </w:t>
      </w:r>
      <w:r w:rsidRPr="002F2E1A">
        <w:rPr>
          <w:color w:val="222222"/>
          <w:shd w:val="clear" w:color="auto" w:fill="FFFFFF"/>
        </w:rPr>
        <w:t>между требуемым шкалированием/нормализацией и алгоритмом действий для их реализации</w:t>
      </w:r>
      <w:r>
        <w:rPr>
          <w:color w:val="222222"/>
          <w:shd w:val="clear" w:color="auto" w:fill="FFFFFF"/>
        </w:rPr>
        <w:t xml:space="preserve">. </w:t>
      </w:r>
    </w:p>
    <w:p w14:paraId="23296779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06734AA0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5"/>
        <w:gridCol w:w="3575"/>
        <w:gridCol w:w="234"/>
        <w:gridCol w:w="5011"/>
      </w:tblGrid>
      <w:tr w:rsidR="00FF3406" w:rsidRPr="005D5E02" w14:paraId="762AFC80" w14:textId="77777777" w:rsidTr="002F2E1A">
        <w:tc>
          <w:tcPr>
            <w:tcW w:w="4310" w:type="dxa"/>
            <w:gridSpan w:val="2"/>
          </w:tcPr>
          <w:p w14:paraId="501D5828" w14:textId="2D684366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Шкалирование/нормализация</w:t>
            </w:r>
          </w:p>
        </w:tc>
        <w:tc>
          <w:tcPr>
            <w:tcW w:w="5245" w:type="dxa"/>
            <w:gridSpan w:val="2"/>
          </w:tcPr>
          <w:p w14:paraId="10CBD159" w14:textId="6343427C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Алгоритм реализации</w:t>
            </w:r>
          </w:p>
        </w:tc>
      </w:tr>
      <w:tr w:rsidR="00FF3406" w:rsidRPr="005D5E02" w14:paraId="2508F3F0" w14:textId="77777777" w:rsidTr="002F2E1A">
        <w:trPr>
          <w:trHeight w:val="481"/>
        </w:trPr>
        <w:tc>
          <w:tcPr>
            <w:tcW w:w="735" w:type="dxa"/>
            <w:vAlign w:val="center"/>
          </w:tcPr>
          <w:p w14:paraId="6A25AB0A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3575" w:type="dxa"/>
            <w:vAlign w:val="center"/>
          </w:tcPr>
          <w:p w14:paraId="421F983E" w14:textId="74DC7783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Приведение изображения к диапазону 0..1</w:t>
            </w:r>
          </w:p>
        </w:tc>
        <w:tc>
          <w:tcPr>
            <w:tcW w:w="234" w:type="dxa"/>
            <w:vAlign w:val="center"/>
          </w:tcPr>
          <w:p w14:paraId="512054CB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</w:t>
            </w:r>
          </w:p>
        </w:tc>
        <w:tc>
          <w:tcPr>
            <w:tcW w:w="5011" w:type="dxa"/>
          </w:tcPr>
          <w:p w14:paraId="5A3FE46E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1. Из каждого наблюдения признака вычесть среднее значение признака</w:t>
            </w:r>
          </w:p>
          <w:p w14:paraId="6061DA84" w14:textId="602B47B2" w:rsidR="00415A3C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2. Разделить все преобразованные в п.1 значения признака на среднее квадратическое отклонение признака</w:t>
            </w:r>
          </w:p>
        </w:tc>
      </w:tr>
      <w:tr w:rsidR="00FF3406" w:rsidRPr="005D5E02" w14:paraId="74693ACC" w14:textId="77777777" w:rsidTr="002F2E1A">
        <w:tc>
          <w:tcPr>
            <w:tcW w:w="735" w:type="dxa"/>
            <w:vAlign w:val="center"/>
          </w:tcPr>
          <w:p w14:paraId="63830CEF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3575" w:type="dxa"/>
            <w:vAlign w:val="center"/>
          </w:tcPr>
          <w:p w14:paraId="3594295B" w14:textId="33B625EE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 xml:space="preserve">Приведение табличных данных к </w:t>
            </w:r>
            <w:r w:rsidRPr="00803C1A">
              <w:rPr>
                <w:rFonts w:ascii="Times New Roman" w:hAnsi="Times New Roman"/>
              </w:rPr>
              <w:lastRenderedPageBreak/>
              <w:t>диапазону 0..1</w:t>
            </w:r>
          </w:p>
        </w:tc>
        <w:tc>
          <w:tcPr>
            <w:tcW w:w="234" w:type="dxa"/>
            <w:vAlign w:val="center"/>
          </w:tcPr>
          <w:p w14:paraId="10035D8E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011" w:type="dxa"/>
          </w:tcPr>
          <w:p w14:paraId="6C28CDBA" w14:textId="7746118D" w:rsidR="00FF3406" w:rsidRPr="00803C1A" w:rsidRDefault="00415A3C" w:rsidP="00415A3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left="0" w:firstLine="0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Разделить все данные на максимальное зна</w:t>
            </w:r>
            <w:r w:rsidRPr="00803C1A">
              <w:rPr>
                <w:rFonts w:ascii="Times New Roman" w:hAnsi="Times New Roman"/>
              </w:rPr>
              <w:lastRenderedPageBreak/>
              <w:t>чение признака</w:t>
            </w:r>
          </w:p>
        </w:tc>
      </w:tr>
      <w:tr w:rsidR="00FF3406" w:rsidRPr="005D5E02" w14:paraId="06CD294F" w14:textId="77777777" w:rsidTr="002F2E1A">
        <w:tc>
          <w:tcPr>
            <w:tcW w:w="735" w:type="dxa"/>
            <w:vAlign w:val="center"/>
          </w:tcPr>
          <w:p w14:paraId="0401A96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lastRenderedPageBreak/>
              <w:t>В</w:t>
            </w:r>
          </w:p>
        </w:tc>
        <w:tc>
          <w:tcPr>
            <w:tcW w:w="3575" w:type="dxa"/>
            <w:vAlign w:val="center"/>
          </w:tcPr>
          <w:p w14:paraId="4ECCDA04" w14:textId="51F781EA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Нормализация табличных данных</w:t>
            </w:r>
          </w:p>
        </w:tc>
        <w:tc>
          <w:tcPr>
            <w:tcW w:w="234" w:type="dxa"/>
            <w:vAlign w:val="center"/>
          </w:tcPr>
          <w:p w14:paraId="23D4A020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3</w:t>
            </w:r>
          </w:p>
        </w:tc>
        <w:tc>
          <w:tcPr>
            <w:tcW w:w="5011" w:type="dxa"/>
          </w:tcPr>
          <w:p w14:paraId="5B0CE8E4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1. Из каждого наблюдения признака вычесть минимальное значение признака</w:t>
            </w:r>
          </w:p>
          <w:p w14:paraId="194F6BFD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2. Вычислить разницу между максимальным и минимальным значениями признака</w:t>
            </w:r>
          </w:p>
          <w:p w14:paraId="2F0FA8D8" w14:textId="16EE97BD" w:rsidR="00415A3C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3. Разделить все преобразованные в п.1 значения признака на значение, полученное во 2 пункте</w:t>
            </w:r>
          </w:p>
        </w:tc>
      </w:tr>
    </w:tbl>
    <w:p w14:paraId="07B67014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7CF66177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971EDC" w14:paraId="4B8D7A6F" w14:textId="77777777" w:rsidTr="000D08EE">
        <w:tc>
          <w:tcPr>
            <w:tcW w:w="2372" w:type="dxa"/>
          </w:tcPr>
          <w:p w14:paraId="130606E6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694351F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6AD25B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</w:tr>
      <w:tr w:rsidR="00FF3406" w:rsidRPr="00971EDC" w14:paraId="1B46AB83" w14:textId="77777777" w:rsidTr="000D08EE">
        <w:tc>
          <w:tcPr>
            <w:tcW w:w="2372" w:type="dxa"/>
          </w:tcPr>
          <w:p w14:paraId="0D9EC5B3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1F13218C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3BFAB035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012E744B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6E302175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5D5E02" w14:paraId="76B6609F" w14:textId="77777777" w:rsidTr="000D08EE">
        <w:tc>
          <w:tcPr>
            <w:tcW w:w="2372" w:type="dxa"/>
          </w:tcPr>
          <w:p w14:paraId="478078E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26AAC41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003119C6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</w:tr>
      <w:tr w:rsidR="00FF3406" w:rsidRPr="005D5E02" w14:paraId="54108132" w14:textId="77777777" w:rsidTr="000D08EE">
        <w:tc>
          <w:tcPr>
            <w:tcW w:w="2372" w:type="dxa"/>
          </w:tcPr>
          <w:p w14:paraId="4DA5AD99" w14:textId="0AD92AE6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72" w:type="dxa"/>
          </w:tcPr>
          <w:p w14:paraId="680195C7" w14:textId="28842FAF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72" w:type="dxa"/>
          </w:tcPr>
          <w:p w14:paraId="1FDBF346" w14:textId="23953583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14:paraId="44F55D86" w14:textId="77777777" w:rsidR="00FF3406" w:rsidRDefault="00FF3406" w:rsidP="00F22049"/>
    <w:p w14:paraId="0444B751" w14:textId="796E92FE" w:rsidR="00FF3406" w:rsidRDefault="003C2D9C" w:rsidP="00603DD8">
      <w:pPr>
        <w:tabs>
          <w:tab w:val="left" w:pos="567"/>
        </w:tabs>
      </w:pPr>
      <w:r>
        <w:t xml:space="preserve">7) </w:t>
      </w:r>
      <w:r w:rsidR="00603DD8">
        <w:t xml:space="preserve">ыберите </w:t>
      </w:r>
      <w:r w:rsidR="00603DD8" w:rsidRPr="00603DD8">
        <w:rPr>
          <w:b/>
          <w:bCs/>
        </w:rPr>
        <w:t>1 правильный</w:t>
      </w:r>
      <w:r w:rsidR="00603DD8">
        <w:t xml:space="preserve"> ответ.  Как называется классическая архитектура </w:t>
      </w:r>
      <w:r w:rsidR="00603DD8" w:rsidRPr="00603DD8">
        <w:t>нейронной сети для распознавания рукописных цифр</w:t>
      </w:r>
      <w:r w:rsidR="00603DD8">
        <w:t>?</w:t>
      </w:r>
    </w:p>
    <w:p w14:paraId="416BE098" w14:textId="68564457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1. LeNet 5</w:t>
      </w:r>
    </w:p>
    <w:p w14:paraId="63AA8BB9" w14:textId="572A2DD2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2. AlexNet</w:t>
      </w:r>
    </w:p>
    <w:p w14:paraId="2CE36C37" w14:textId="470E2AC4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3. VGG</w:t>
      </w:r>
    </w:p>
    <w:p w14:paraId="5A441DA2" w14:textId="52F0F8D7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4. ResNet</w:t>
      </w:r>
    </w:p>
    <w:p w14:paraId="555A7B3E" w14:textId="3644CF13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5. Inception</w:t>
      </w:r>
    </w:p>
    <w:p w14:paraId="20FC4E35" w14:textId="0A510CCA" w:rsidR="00603DD8" w:rsidRPr="003810FF" w:rsidRDefault="00603DD8" w:rsidP="00603DD8">
      <w:pPr>
        <w:tabs>
          <w:tab w:val="left" w:pos="567"/>
        </w:tabs>
        <w:rPr>
          <w:lang w:val="en-US"/>
        </w:rPr>
      </w:pPr>
    </w:p>
    <w:p w14:paraId="25E142A9" w14:textId="77777777" w:rsidR="00603DD8" w:rsidRPr="00603DD8" w:rsidRDefault="00603DD8" w:rsidP="00603DD8">
      <w:pPr>
        <w:tabs>
          <w:tab w:val="left" w:pos="567"/>
        </w:tabs>
        <w:rPr>
          <w:b/>
          <w:bCs/>
        </w:rPr>
      </w:pPr>
      <w:r w:rsidRPr="00603DD8">
        <w:rPr>
          <w:b/>
          <w:bCs/>
        </w:rPr>
        <w:t>Правильный</w:t>
      </w:r>
      <w:r w:rsidRPr="003810FF">
        <w:rPr>
          <w:b/>
          <w:bCs/>
          <w:lang w:val="en-US"/>
        </w:rPr>
        <w:t xml:space="preserve"> </w:t>
      </w:r>
      <w:r w:rsidRPr="00603DD8">
        <w:rPr>
          <w:b/>
          <w:bCs/>
        </w:rPr>
        <w:t>ответ</w:t>
      </w:r>
      <w:r w:rsidRPr="003810FF">
        <w:rPr>
          <w:b/>
          <w:bCs/>
          <w:lang w:val="en-US"/>
        </w:rPr>
        <w:t xml:space="preserve">: 1. </w:t>
      </w:r>
      <w:r w:rsidRPr="00603DD8">
        <w:rPr>
          <w:b/>
          <w:bCs/>
        </w:rPr>
        <w:t>LeNet 5</w:t>
      </w:r>
    </w:p>
    <w:p w14:paraId="62646A70" w14:textId="4DC722D0" w:rsidR="00603DD8" w:rsidRDefault="00603DD8" w:rsidP="00603DD8">
      <w:pPr>
        <w:tabs>
          <w:tab w:val="left" w:pos="567"/>
        </w:tabs>
      </w:pPr>
    </w:p>
    <w:p w14:paraId="60980989" w14:textId="61495BA9" w:rsidR="00603DD8" w:rsidRDefault="00FA5795" w:rsidP="00603DD8">
      <w:pPr>
        <w:tabs>
          <w:tab w:val="left" w:pos="567"/>
        </w:tabs>
      </w:pPr>
      <w:r>
        <w:t>8) Какой слой можно применить, если наблюдается процесс переобучения?</w:t>
      </w:r>
    </w:p>
    <w:p w14:paraId="5B393F3E" w14:textId="564E558F" w:rsidR="00FF3406" w:rsidRDefault="00FF3406" w:rsidP="00F22049"/>
    <w:p w14:paraId="16352FC2" w14:textId="6A3FB150" w:rsidR="00FA5795" w:rsidRDefault="00FA5795" w:rsidP="00F22049">
      <w:pPr>
        <w:rPr>
          <w:b/>
          <w:bCs/>
        </w:rPr>
      </w:pPr>
      <w:r w:rsidRPr="00FA5795">
        <w:rPr>
          <w:b/>
          <w:bCs/>
        </w:rPr>
        <w:t>Правильный ответ: Dropout</w:t>
      </w:r>
      <w:r w:rsidR="00852EE6">
        <w:rPr>
          <w:b/>
          <w:bCs/>
        </w:rPr>
        <w:t xml:space="preserve"> (слой регуляризации)</w:t>
      </w:r>
    </w:p>
    <w:p w14:paraId="28824519" w14:textId="28A18D4D" w:rsidR="0056660F" w:rsidRDefault="0056660F" w:rsidP="00F22049">
      <w:pPr>
        <w:rPr>
          <w:b/>
          <w:bCs/>
        </w:rPr>
      </w:pPr>
    </w:p>
    <w:p w14:paraId="0EDA4C07" w14:textId="77777777" w:rsidR="00EB6704" w:rsidRDefault="0056660F" w:rsidP="00F22049">
      <w:r w:rsidRPr="0056660F">
        <w:t xml:space="preserve">9) </w:t>
      </w:r>
      <w:r w:rsidR="00EB6704">
        <w:t xml:space="preserve">Как называется слой, </w:t>
      </w:r>
      <w:r w:rsidR="00EB6704" w:rsidRPr="00EB6704">
        <w:t>который позволяет перейти от сверточной части нейронной сети к полносвязной</w:t>
      </w:r>
      <w:r w:rsidR="00EB6704">
        <w:t>?</w:t>
      </w:r>
    </w:p>
    <w:p w14:paraId="048355A9" w14:textId="77777777" w:rsidR="00EB6704" w:rsidRDefault="00EB6704" w:rsidP="00F22049"/>
    <w:p w14:paraId="58B685CF" w14:textId="4F414A31" w:rsidR="0056660F" w:rsidRDefault="00EB6704" w:rsidP="00F22049">
      <w:pPr>
        <w:rPr>
          <w:b/>
          <w:bCs/>
        </w:rPr>
      </w:pPr>
      <w:r w:rsidRPr="00EB6704">
        <w:rPr>
          <w:b/>
          <w:bCs/>
        </w:rPr>
        <w:t>Правильный ответ:  Flatten</w:t>
      </w:r>
    </w:p>
    <w:p w14:paraId="16C82C72" w14:textId="185DC172" w:rsidR="00803C1A" w:rsidRDefault="00803C1A" w:rsidP="00F22049">
      <w:pPr>
        <w:rPr>
          <w:b/>
          <w:bCs/>
        </w:rPr>
      </w:pPr>
    </w:p>
    <w:p w14:paraId="5FD2F673" w14:textId="4B0DD0D3" w:rsidR="00803C1A" w:rsidRDefault="00803C1A" w:rsidP="00F22049">
      <w:pPr>
        <w:rPr>
          <w:color w:val="222222"/>
          <w:shd w:val="clear" w:color="auto" w:fill="FFFFFF"/>
        </w:rPr>
      </w:pPr>
      <w:r>
        <w:t>10.</w:t>
      </w:r>
      <w:r w:rsidRPr="00803C1A">
        <w:t xml:space="preserve"> </w:t>
      </w:r>
      <w:r w:rsidRPr="00803C1A">
        <w:rPr>
          <w:color w:val="222222"/>
          <w:shd w:val="clear" w:color="auto" w:fill="FFFFFF"/>
        </w:rPr>
        <w:t xml:space="preserve">Дано изображение размерностью 32х32. </w:t>
      </w:r>
      <w:r>
        <w:rPr>
          <w:color w:val="222222"/>
          <w:shd w:val="clear" w:color="auto" w:fill="FFFFFF"/>
        </w:rPr>
        <w:t xml:space="preserve">Сколько слоев подвыборки </w:t>
      </w:r>
      <w:r w:rsidRPr="00803C1A">
        <w:rPr>
          <w:color w:val="222222"/>
          <w:shd w:val="clear" w:color="auto" w:fill="FFFFFF"/>
        </w:rPr>
        <w:t xml:space="preserve">можно применить </w:t>
      </w:r>
      <w:r>
        <w:rPr>
          <w:color w:val="222222"/>
          <w:shd w:val="clear" w:color="auto" w:fill="FFFFFF"/>
        </w:rPr>
        <w:t>к</w:t>
      </w:r>
      <w:r w:rsidRPr="00803C1A">
        <w:rPr>
          <w:color w:val="222222"/>
          <w:shd w:val="clear" w:color="auto" w:fill="FFFFFF"/>
        </w:rPr>
        <w:t xml:space="preserve"> данному изображению</w:t>
      </w:r>
      <w:r>
        <w:rPr>
          <w:color w:val="222222"/>
          <w:shd w:val="clear" w:color="auto" w:fill="FFFFFF"/>
        </w:rPr>
        <w:t>?</w:t>
      </w:r>
      <w:r w:rsidRPr="00803C1A">
        <w:rPr>
          <w:color w:val="222222"/>
          <w:shd w:val="clear" w:color="auto" w:fill="FFFFFF"/>
        </w:rPr>
        <w:t xml:space="preserve"> </w:t>
      </w:r>
    </w:p>
    <w:p w14:paraId="57FE509A" w14:textId="3FDD43C0" w:rsidR="00803C1A" w:rsidRDefault="00803C1A" w:rsidP="00F22049"/>
    <w:p w14:paraId="5E18F236" w14:textId="6C1119CC" w:rsidR="00803C1A" w:rsidRDefault="00803C1A" w:rsidP="00803C1A">
      <w:pPr>
        <w:rPr>
          <w:b/>
          <w:bCs/>
          <w:color w:val="222222"/>
          <w:shd w:val="clear" w:color="auto" w:fill="FFFFFF"/>
        </w:rPr>
      </w:pPr>
      <w:r w:rsidRPr="00803C1A">
        <w:rPr>
          <w:b/>
          <w:bCs/>
        </w:rPr>
        <w:t xml:space="preserve">Правильный ответ: </w:t>
      </w:r>
      <w:r w:rsidRPr="00803C1A">
        <w:rPr>
          <w:b/>
          <w:bCs/>
          <w:color w:val="222222"/>
          <w:shd w:val="clear" w:color="auto" w:fill="FFFFFF"/>
        </w:rPr>
        <w:t xml:space="preserve"> 4</w:t>
      </w:r>
    </w:p>
    <w:p w14:paraId="67179D92" w14:textId="44092AC4" w:rsidR="00281A26" w:rsidRDefault="00281A26" w:rsidP="00803C1A">
      <w:pPr>
        <w:rPr>
          <w:b/>
          <w:bCs/>
          <w:color w:val="222222"/>
          <w:shd w:val="clear" w:color="auto" w:fill="FFFFFF"/>
        </w:rPr>
      </w:pPr>
    </w:p>
    <w:p w14:paraId="11E8FB8B" w14:textId="7F78F52F" w:rsidR="00615E40" w:rsidRDefault="00615E40" w:rsidP="00803C1A">
      <w:pPr>
        <w:rPr>
          <w:color w:val="222222"/>
          <w:shd w:val="clear" w:color="auto" w:fill="FFFFFF"/>
        </w:rPr>
      </w:pPr>
      <w:r w:rsidRPr="00615E40">
        <w:rPr>
          <w:color w:val="222222"/>
          <w:shd w:val="clear" w:color="auto" w:fill="FFFFFF"/>
        </w:rPr>
        <w:t>11.</w:t>
      </w:r>
      <w:r w:rsidR="00222E95">
        <w:rPr>
          <w:color w:val="222222"/>
          <w:shd w:val="clear" w:color="auto" w:fill="FFFFFF"/>
        </w:rPr>
        <w:t xml:space="preserve"> </w:t>
      </w:r>
      <w:r w:rsidR="005931C0">
        <w:rPr>
          <w:color w:val="222222"/>
          <w:shd w:val="clear" w:color="auto" w:fill="FFFFFF"/>
        </w:rPr>
        <w:t xml:space="preserve">Выберите </w:t>
      </w:r>
      <w:r w:rsidR="005931C0" w:rsidRPr="005931C0">
        <w:rPr>
          <w:b/>
          <w:bCs/>
          <w:color w:val="222222"/>
          <w:shd w:val="clear" w:color="auto" w:fill="FFFFFF"/>
        </w:rPr>
        <w:t>несколько правильных</w:t>
      </w:r>
      <w:r w:rsidR="005931C0">
        <w:rPr>
          <w:color w:val="222222"/>
          <w:shd w:val="clear" w:color="auto" w:fill="FFFFFF"/>
        </w:rPr>
        <w:t xml:space="preserve"> ответов. </w:t>
      </w:r>
      <w:r w:rsidR="005931C0" w:rsidRPr="005931C0">
        <w:rPr>
          <w:color w:val="222222"/>
          <w:shd w:val="clear" w:color="auto" w:fill="FFFFFF"/>
        </w:rPr>
        <w:t>Для работы с предварительно обученными нейронными сетями используют следующие вспомогательные инструменты</w:t>
      </w:r>
    </w:p>
    <w:p w14:paraId="4601B26B" w14:textId="43AC0F19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1.</w:t>
      </w:r>
      <w:r w:rsidRPr="005931C0">
        <w:rPr>
          <w:lang w:val="en-US"/>
        </w:rPr>
        <w:t xml:space="preserve"> </w:t>
      </w:r>
      <w:r w:rsidRPr="005931C0">
        <w:rPr>
          <w:color w:val="222222"/>
          <w:shd w:val="clear" w:color="auto" w:fill="FFFFFF"/>
          <w:lang w:val="en-US"/>
        </w:rPr>
        <w:t>preprocess_input</w:t>
      </w:r>
    </w:p>
    <w:p w14:paraId="4020A6D1" w14:textId="31DBEC3B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2. weights</w:t>
      </w:r>
    </w:p>
    <w:p w14:paraId="347F7A77" w14:textId="53A89BF2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3. to_categorical</w:t>
      </w:r>
    </w:p>
    <w:p w14:paraId="5B33205C" w14:textId="2432DBE2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4. preprocess_uotput</w:t>
      </w:r>
    </w:p>
    <w:p w14:paraId="3C3E280A" w14:textId="03292C88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5.</w:t>
      </w:r>
      <w:r w:rsidRPr="005931C0">
        <w:rPr>
          <w:lang w:val="en-US"/>
        </w:rPr>
        <w:t xml:space="preserve"> </w:t>
      </w:r>
      <w:r w:rsidRPr="005931C0">
        <w:rPr>
          <w:color w:val="222222"/>
          <w:shd w:val="clear" w:color="auto" w:fill="FFFFFF"/>
          <w:lang w:val="en-US"/>
        </w:rPr>
        <w:t>decode_predictions</w:t>
      </w:r>
    </w:p>
    <w:p w14:paraId="4ABB5510" w14:textId="0071854B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6. image</w:t>
      </w:r>
    </w:p>
    <w:p w14:paraId="2F740FA3" w14:textId="2E4FA096" w:rsidR="005931C0" w:rsidRPr="003810FF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7.</w:t>
      </w:r>
      <w:r w:rsidRPr="003810FF">
        <w:rPr>
          <w:color w:val="222222"/>
          <w:shd w:val="clear" w:color="auto" w:fill="FFFFFF"/>
          <w:lang w:val="en-US"/>
        </w:rPr>
        <w:t xml:space="preserve"> utils</w:t>
      </w:r>
    </w:p>
    <w:p w14:paraId="41A68E2C" w14:textId="2DA90414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</w:p>
    <w:p w14:paraId="480E41CA" w14:textId="0A16BF28" w:rsidR="005931C0" w:rsidRPr="003810FF" w:rsidRDefault="005931C0" w:rsidP="00803C1A">
      <w:pPr>
        <w:rPr>
          <w:b/>
          <w:bCs/>
          <w:color w:val="222222"/>
          <w:shd w:val="clear" w:color="auto" w:fill="FFFFFF"/>
          <w:lang w:val="en-US"/>
        </w:rPr>
      </w:pPr>
      <w:r w:rsidRPr="005931C0">
        <w:rPr>
          <w:b/>
          <w:bCs/>
          <w:color w:val="222222"/>
          <w:shd w:val="clear" w:color="auto" w:fill="FFFFFF"/>
        </w:rPr>
        <w:t>Правильный</w:t>
      </w:r>
      <w:r w:rsidRPr="005931C0">
        <w:rPr>
          <w:b/>
          <w:bCs/>
          <w:color w:val="222222"/>
          <w:shd w:val="clear" w:color="auto" w:fill="FFFFFF"/>
          <w:lang w:val="en-US"/>
        </w:rPr>
        <w:t xml:space="preserve"> </w:t>
      </w:r>
      <w:r w:rsidRPr="005931C0">
        <w:rPr>
          <w:b/>
          <w:bCs/>
          <w:color w:val="222222"/>
          <w:shd w:val="clear" w:color="auto" w:fill="FFFFFF"/>
        </w:rPr>
        <w:t>ответ</w:t>
      </w:r>
      <w:r w:rsidRPr="005931C0">
        <w:rPr>
          <w:b/>
          <w:bCs/>
          <w:color w:val="222222"/>
          <w:shd w:val="clear" w:color="auto" w:fill="FFFFFF"/>
          <w:lang w:val="en-US"/>
        </w:rPr>
        <w:t>:</w:t>
      </w:r>
      <w:r w:rsidRPr="003810FF">
        <w:rPr>
          <w:b/>
          <w:bCs/>
          <w:color w:val="222222"/>
          <w:shd w:val="clear" w:color="auto" w:fill="FFFFFF"/>
          <w:lang w:val="en-US"/>
        </w:rPr>
        <w:t xml:space="preserve"> 1, 5</w:t>
      </w:r>
    </w:p>
    <w:p w14:paraId="359218D2" w14:textId="1BB93858" w:rsidR="005931C0" w:rsidRDefault="005931C0" w:rsidP="00803C1A">
      <w:pPr>
        <w:rPr>
          <w:color w:val="222222"/>
          <w:shd w:val="clear" w:color="auto" w:fill="FFFFFF"/>
          <w:lang w:val="en-US"/>
        </w:rPr>
      </w:pPr>
    </w:p>
    <w:p w14:paraId="2BB3433D" w14:textId="60AE6598" w:rsidR="00D67B2D" w:rsidRDefault="00D67B2D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lastRenderedPageBreak/>
        <w:t xml:space="preserve">12. </w:t>
      </w:r>
      <w:r w:rsidR="00413A7F">
        <w:rPr>
          <w:color w:val="222222"/>
          <w:shd w:val="clear" w:color="auto" w:fill="FFFFFF"/>
        </w:rPr>
        <w:t xml:space="preserve">Выберите </w:t>
      </w:r>
      <w:r w:rsidR="00413A7F" w:rsidRPr="00413A7F">
        <w:rPr>
          <w:b/>
          <w:bCs/>
          <w:color w:val="222222"/>
          <w:shd w:val="clear" w:color="auto" w:fill="FFFFFF"/>
        </w:rPr>
        <w:t>несколько правильных</w:t>
      </w:r>
      <w:r w:rsidR="00413A7F">
        <w:rPr>
          <w:color w:val="222222"/>
          <w:shd w:val="clear" w:color="auto" w:fill="FFFFFF"/>
        </w:rPr>
        <w:t xml:space="preserve"> ответов. </w:t>
      </w:r>
      <w:r w:rsidR="00413A7F" w:rsidRPr="00413A7F">
        <w:rPr>
          <w:color w:val="222222"/>
          <w:shd w:val="clear" w:color="auto" w:fill="FFFFFF"/>
        </w:rPr>
        <w:t>Рекуррентные нейронные сети подходят для обработки данных следующих типов</w:t>
      </w:r>
    </w:p>
    <w:p w14:paraId="1D7C616C" w14:textId="5F455151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1. табличные данные</w:t>
      </w:r>
    </w:p>
    <w:p w14:paraId="3803CC97" w14:textId="32AFD71D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2. аудиосигналы</w:t>
      </w:r>
    </w:p>
    <w:p w14:paraId="39120C6A" w14:textId="61EBC24E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3. данные временных рядов</w:t>
      </w:r>
    </w:p>
    <w:p w14:paraId="5D875A76" w14:textId="50A4B88E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4. изображения</w:t>
      </w:r>
    </w:p>
    <w:p w14:paraId="3ADC74F0" w14:textId="06CCCB71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5. текстовые последовательности</w:t>
      </w:r>
    </w:p>
    <w:p w14:paraId="79A562CC" w14:textId="58CC2784" w:rsidR="00413A7F" w:rsidRDefault="00413A7F" w:rsidP="00803C1A">
      <w:pPr>
        <w:rPr>
          <w:color w:val="222222"/>
          <w:shd w:val="clear" w:color="auto" w:fill="FFFFFF"/>
        </w:rPr>
      </w:pPr>
    </w:p>
    <w:p w14:paraId="2B14D316" w14:textId="3D856986" w:rsidR="00413A7F" w:rsidRPr="00413A7F" w:rsidRDefault="00413A7F" w:rsidP="00803C1A">
      <w:pPr>
        <w:rPr>
          <w:b/>
          <w:bCs/>
          <w:color w:val="222222"/>
          <w:shd w:val="clear" w:color="auto" w:fill="FFFFFF"/>
        </w:rPr>
      </w:pPr>
      <w:r w:rsidRPr="00413A7F">
        <w:rPr>
          <w:b/>
          <w:bCs/>
          <w:color w:val="222222"/>
          <w:shd w:val="clear" w:color="auto" w:fill="FFFFFF"/>
        </w:rPr>
        <w:t>Правильный ответ: 2, 3, 5</w:t>
      </w:r>
    </w:p>
    <w:p w14:paraId="743B3F18" w14:textId="77777777" w:rsidR="00413A7F" w:rsidRPr="00D67B2D" w:rsidRDefault="00413A7F" w:rsidP="00803C1A">
      <w:pPr>
        <w:rPr>
          <w:color w:val="222222"/>
          <w:shd w:val="clear" w:color="auto" w:fill="FFFFFF"/>
        </w:rPr>
      </w:pPr>
    </w:p>
    <w:p w14:paraId="267CE1E9" w14:textId="7E10E904" w:rsidR="00803C1A" w:rsidRPr="00413A7F" w:rsidRDefault="00803C1A" w:rsidP="00F22049"/>
    <w:p w14:paraId="35E98174" w14:textId="77777777" w:rsidR="004C41BC" w:rsidRPr="00413A7F" w:rsidRDefault="004C41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6F531E07" w14:textId="2B2155BC" w:rsidR="00DD4EAF" w:rsidRPr="00D56050" w:rsidRDefault="002D661E" w:rsidP="004C41BC">
      <w:pPr>
        <w:pStyle w:val="a8"/>
        <w:spacing w:before="0" w:beforeAutospacing="0" w:after="0" w:afterAutospacing="0"/>
        <w:ind w:firstLine="425"/>
        <w:jc w:val="both"/>
      </w:pPr>
      <w:r w:rsidRPr="00D56050">
        <w:rPr>
          <w:b/>
        </w:rPr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794BD19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C41BC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8E87579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C41BC">
        <w:rPr>
          <w:bCs/>
        </w:rPr>
        <w:t>76</w:t>
      </w:r>
      <w:r w:rsidRPr="00D56050">
        <w:rPr>
          <w:bCs/>
        </w:rPr>
        <w:t>-</w:t>
      </w:r>
      <w:r w:rsidR="004C41BC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15132D8B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C41BC">
        <w:rPr>
          <w:bCs/>
        </w:rPr>
        <w:t>61</w:t>
      </w:r>
      <w:r w:rsidRPr="00D56050">
        <w:rPr>
          <w:bCs/>
        </w:rPr>
        <w:t>-</w:t>
      </w:r>
      <w:r w:rsidR="00CD7272" w:rsidRPr="00D56050">
        <w:rPr>
          <w:bCs/>
        </w:rPr>
        <w:t>7</w:t>
      </w:r>
      <w:r w:rsidR="004C41BC">
        <w:rPr>
          <w:bCs/>
        </w:rPr>
        <w:t>5</w:t>
      </w:r>
      <w:r w:rsidRPr="00D56050">
        <w:rPr>
          <w:bCs/>
        </w:rPr>
        <w:t xml:space="preserve">% вопросов. </w:t>
      </w:r>
    </w:p>
    <w:p w14:paraId="55CD744A" w14:textId="4D79684C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>, если им даны правиль</w:t>
      </w:r>
      <w:r w:rsidR="004C41BC">
        <w:rPr>
          <w:bCs/>
        </w:rPr>
        <w:t>ные ответы менее чем на 6</w:t>
      </w:r>
      <w:r w:rsidRPr="00D56050">
        <w:rPr>
          <w:bCs/>
        </w:rPr>
        <w:t xml:space="preserve">0% вопросов. </w:t>
      </w:r>
    </w:p>
    <w:sectPr w:rsidR="00DD4EAF" w:rsidRPr="00D56050" w:rsidSect="00ED5989">
      <w:pgSz w:w="11906" w:h="16838"/>
      <w:pgMar w:top="993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A1FF0" w14:textId="77777777" w:rsidR="00A17EE4" w:rsidRDefault="00A17EE4">
      <w:r>
        <w:separator/>
      </w:r>
    </w:p>
  </w:endnote>
  <w:endnote w:type="continuationSeparator" w:id="0">
    <w:p w14:paraId="64C7A0A9" w14:textId="77777777" w:rsidR="00A17EE4" w:rsidRDefault="00A1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C206A" w14:textId="77777777" w:rsidR="00A17EE4" w:rsidRDefault="00A17EE4">
      <w:r>
        <w:separator/>
      </w:r>
    </w:p>
  </w:footnote>
  <w:footnote w:type="continuationSeparator" w:id="0">
    <w:p w14:paraId="27768AB2" w14:textId="77777777" w:rsidR="00A17EE4" w:rsidRDefault="00A17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76B326B"/>
    <w:multiLevelType w:val="hybridMultilevel"/>
    <w:tmpl w:val="24E48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72BE9"/>
    <w:multiLevelType w:val="hybridMultilevel"/>
    <w:tmpl w:val="797E51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B38E7"/>
    <w:multiLevelType w:val="hybridMultilevel"/>
    <w:tmpl w:val="C4184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F80D9D"/>
    <w:multiLevelType w:val="hybridMultilevel"/>
    <w:tmpl w:val="6D4EB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B725D"/>
    <w:multiLevelType w:val="hybridMultilevel"/>
    <w:tmpl w:val="A8F8B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B696A"/>
    <w:multiLevelType w:val="hybridMultilevel"/>
    <w:tmpl w:val="9E20A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11AC3"/>
    <w:multiLevelType w:val="hybridMultilevel"/>
    <w:tmpl w:val="244E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9E382C"/>
    <w:multiLevelType w:val="hybridMultilevel"/>
    <w:tmpl w:val="F468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11562"/>
    <w:multiLevelType w:val="hybridMultilevel"/>
    <w:tmpl w:val="FC0E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1"/>
  </w:num>
  <w:num w:numId="5">
    <w:abstractNumId w:val="15"/>
  </w:num>
  <w:num w:numId="6">
    <w:abstractNumId w:val="9"/>
  </w:num>
  <w:num w:numId="7">
    <w:abstractNumId w:val="12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6"/>
  </w:num>
  <w:num w:numId="13">
    <w:abstractNumId w:val="17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0857"/>
    <w:rsid w:val="00007509"/>
    <w:rsid w:val="00007B0B"/>
    <w:rsid w:val="00013E25"/>
    <w:rsid w:val="00014F04"/>
    <w:rsid w:val="00015A95"/>
    <w:rsid w:val="00020929"/>
    <w:rsid w:val="00021D65"/>
    <w:rsid w:val="0003035E"/>
    <w:rsid w:val="0003303B"/>
    <w:rsid w:val="00037B73"/>
    <w:rsid w:val="00042525"/>
    <w:rsid w:val="00051606"/>
    <w:rsid w:val="00061B24"/>
    <w:rsid w:val="000731AC"/>
    <w:rsid w:val="000738CD"/>
    <w:rsid w:val="000753E9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2AF8"/>
    <w:rsid w:val="000B4A50"/>
    <w:rsid w:val="000B53BC"/>
    <w:rsid w:val="000B5998"/>
    <w:rsid w:val="000B5A76"/>
    <w:rsid w:val="000B623F"/>
    <w:rsid w:val="000C0B68"/>
    <w:rsid w:val="000D1221"/>
    <w:rsid w:val="000D2FED"/>
    <w:rsid w:val="000D5CB4"/>
    <w:rsid w:val="000E0AE0"/>
    <w:rsid w:val="000E6C9C"/>
    <w:rsid w:val="000F35CC"/>
    <w:rsid w:val="001009B6"/>
    <w:rsid w:val="0010425F"/>
    <w:rsid w:val="00105B2C"/>
    <w:rsid w:val="0011596D"/>
    <w:rsid w:val="0012017A"/>
    <w:rsid w:val="00125A4D"/>
    <w:rsid w:val="00126F33"/>
    <w:rsid w:val="001276F1"/>
    <w:rsid w:val="001335BC"/>
    <w:rsid w:val="0014178E"/>
    <w:rsid w:val="0014418B"/>
    <w:rsid w:val="00146F6B"/>
    <w:rsid w:val="00151B45"/>
    <w:rsid w:val="00156833"/>
    <w:rsid w:val="00160F4A"/>
    <w:rsid w:val="001637DC"/>
    <w:rsid w:val="00164CDB"/>
    <w:rsid w:val="001657F4"/>
    <w:rsid w:val="00165B4D"/>
    <w:rsid w:val="00166552"/>
    <w:rsid w:val="00172234"/>
    <w:rsid w:val="00172E0A"/>
    <w:rsid w:val="00175C83"/>
    <w:rsid w:val="00176B47"/>
    <w:rsid w:val="00184E18"/>
    <w:rsid w:val="001A1C5D"/>
    <w:rsid w:val="001A3FF0"/>
    <w:rsid w:val="001A5AD1"/>
    <w:rsid w:val="001B0FBA"/>
    <w:rsid w:val="001B5E40"/>
    <w:rsid w:val="001C4168"/>
    <w:rsid w:val="001D0D03"/>
    <w:rsid w:val="001D0D72"/>
    <w:rsid w:val="001D108E"/>
    <w:rsid w:val="001D297D"/>
    <w:rsid w:val="001D40CF"/>
    <w:rsid w:val="001D4C8C"/>
    <w:rsid w:val="001D5501"/>
    <w:rsid w:val="001D6A70"/>
    <w:rsid w:val="001D7A26"/>
    <w:rsid w:val="001E3206"/>
    <w:rsid w:val="001E3B8A"/>
    <w:rsid w:val="001E74D7"/>
    <w:rsid w:val="001F12A0"/>
    <w:rsid w:val="001F5DE6"/>
    <w:rsid w:val="00207ECB"/>
    <w:rsid w:val="002108B0"/>
    <w:rsid w:val="002142C1"/>
    <w:rsid w:val="00215D09"/>
    <w:rsid w:val="002173D0"/>
    <w:rsid w:val="00217FA2"/>
    <w:rsid w:val="002217C1"/>
    <w:rsid w:val="00222B25"/>
    <w:rsid w:val="00222E95"/>
    <w:rsid w:val="00225EFB"/>
    <w:rsid w:val="00230C1F"/>
    <w:rsid w:val="0023350F"/>
    <w:rsid w:val="0023354F"/>
    <w:rsid w:val="0023506B"/>
    <w:rsid w:val="0024064A"/>
    <w:rsid w:val="00243E8C"/>
    <w:rsid w:val="002524E8"/>
    <w:rsid w:val="00257393"/>
    <w:rsid w:val="00264AFD"/>
    <w:rsid w:val="00266C8E"/>
    <w:rsid w:val="002700CE"/>
    <w:rsid w:val="0027416D"/>
    <w:rsid w:val="00275D63"/>
    <w:rsid w:val="00275E38"/>
    <w:rsid w:val="00280086"/>
    <w:rsid w:val="00281A26"/>
    <w:rsid w:val="002826F1"/>
    <w:rsid w:val="002847BC"/>
    <w:rsid w:val="0028589A"/>
    <w:rsid w:val="00290824"/>
    <w:rsid w:val="00291129"/>
    <w:rsid w:val="002924D5"/>
    <w:rsid w:val="0029329C"/>
    <w:rsid w:val="00296A60"/>
    <w:rsid w:val="002A6474"/>
    <w:rsid w:val="002A7DB5"/>
    <w:rsid w:val="002B697D"/>
    <w:rsid w:val="002C06AD"/>
    <w:rsid w:val="002C39FD"/>
    <w:rsid w:val="002C3ED2"/>
    <w:rsid w:val="002C51E3"/>
    <w:rsid w:val="002D1ECD"/>
    <w:rsid w:val="002D4974"/>
    <w:rsid w:val="002D661E"/>
    <w:rsid w:val="002D7BD6"/>
    <w:rsid w:val="002F2E1A"/>
    <w:rsid w:val="002F446B"/>
    <w:rsid w:val="002F6CA0"/>
    <w:rsid w:val="003022A4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5616E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810FF"/>
    <w:rsid w:val="003A4101"/>
    <w:rsid w:val="003A6387"/>
    <w:rsid w:val="003B23C2"/>
    <w:rsid w:val="003B3796"/>
    <w:rsid w:val="003B6348"/>
    <w:rsid w:val="003C27CB"/>
    <w:rsid w:val="003C2D9C"/>
    <w:rsid w:val="003C4A1E"/>
    <w:rsid w:val="003C6F0A"/>
    <w:rsid w:val="003D020A"/>
    <w:rsid w:val="003D6AED"/>
    <w:rsid w:val="003E02A3"/>
    <w:rsid w:val="003E3607"/>
    <w:rsid w:val="003F3761"/>
    <w:rsid w:val="003F4294"/>
    <w:rsid w:val="003F4F85"/>
    <w:rsid w:val="004005CB"/>
    <w:rsid w:val="004135FC"/>
    <w:rsid w:val="00413A7F"/>
    <w:rsid w:val="00414095"/>
    <w:rsid w:val="00415238"/>
    <w:rsid w:val="00415A3C"/>
    <w:rsid w:val="00415D7D"/>
    <w:rsid w:val="00415F20"/>
    <w:rsid w:val="00417533"/>
    <w:rsid w:val="00425281"/>
    <w:rsid w:val="00426CCF"/>
    <w:rsid w:val="00427A50"/>
    <w:rsid w:val="00434C99"/>
    <w:rsid w:val="00441B17"/>
    <w:rsid w:val="00444287"/>
    <w:rsid w:val="00450490"/>
    <w:rsid w:val="00453AA8"/>
    <w:rsid w:val="00463143"/>
    <w:rsid w:val="00463C05"/>
    <w:rsid w:val="0046747A"/>
    <w:rsid w:val="00467DC7"/>
    <w:rsid w:val="004736E8"/>
    <w:rsid w:val="004738DE"/>
    <w:rsid w:val="00476AE6"/>
    <w:rsid w:val="00483BA5"/>
    <w:rsid w:val="00490663"/>
    <w:rsid w:val="00494271"/>
    <w:rsid w:val="00494698"/>
    <w:rsid w:val="004A2310"/>
    <w:rsid w:val="004A5DFC"/>
    <w:rsid w:val="004B1EB2"/>
    <w:rsid w:val="004C41BC"/>
    <w:rsid w:val="004D003A"/>
    <w:rsid w:val="004D18C5"/>
    <w:rsid w:val="004D1AD5"/>
    <w:rsid w:val="004D3DE4"/>
    <w:rsid w:val="004D5D44"/>
    <w:rsid w:val="004E0182"/>
    <w:rsid w:val="004E3782"/>
    <w:rsid w:val="004E6B46"/>
    <w:rsid w:val="004F0334"/>
    <w:rsid w:val="004F2C38"/>
    <w:rsid w:val="004F4B9F"/>
    <w:rsid w:val="00500C24"/>
    <w:rsid w:val="00502654"/>
    <w:rsid w:val="005064EA"/>
    <w:rsid w:val="00507416"/>
    <w:rsid w:val="00510AE6"/>
    <w:rsid w:val="005141AB"/>
    <w:rsid w:val="00514D08"/>
    <w:rsid w:val="00516700"/>
    <w:rsid w:val="00535211"/>
    <w:rsid w:val="0053793D"/>
    <w:rsid w:val="00537E32"/>
    <w:rsid w:val="00542EA7"/>
    <w:rsid w:val="005506CD"/>
    <w:rsid w:val="00550C01"/>
    <w:rsid w:val="00551FBD"/>
    <w:rsid w:val="00553A5D"/>
    <w:rsid w:val="0055674E"/>
    <w:rsid w:val="00557231"/>
    <w:rsid w:val="00565C23"/>
    <w:rsid w:val="0056660F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6D84"/>
    <w:rsid w:val="00587173"/>
    <w:rsid w:val="005908C4"/>
    <w:rsid w:val="00590ED1"/>
    <w:rsid w:val="005931C0"/>
    <w:rsid w:val="00594AAC"/>
    <w:rsid w:val="005A557C"/>
    <w:rsid w:val="005A56CB"/>
    <w:rsid w:val="005A7A0A"/>
    <w:rsid w:val="005B3831"/>
    <w:rsid w:val="005B794B"/>
    <w:rsid w:val="005C04A7"/>
    <w:rsid w:val="005D1D2C"/>
    <w:rsid w:val="005D2900"/>
    <w:rsid w:val="005D5E02"/>
    <w:rsid w:val="005D67D1"/>
    <w:rsid w:val="005E12B3"/>
    <w:rsid w:val="005E3E0C"/>
    <w:rsid w:val="005E6AF2"/>
    <w:rsid w:val="005F48BC"/>
    <w:rsid w:val="005F53B9"/>
    <w:rsid w:val="00603DD8"/>
    <w:rsid w:val="006058F6"/>
    <w:rsid w:val="00613474"/>
    <w:rsid w:val="00613914"/>
    <w:rsid w:val="00615E40"/>
    <w:rsid w:val="00615FA2"/>
    <w:rsid w:val="00617819"/>
    <w:rsid w:val="00626C74"/>
    <w:rsid w:val="00631F03"/>
    <w:rsid w:val="006336F4"/>
    <w:rsid w:val="00635E4A"/>
    <w:rsid w:val="006362E9"/>
    <w:rsid w:val="00641AC1"/>
    <w:rsid w:val="00641B99"/>
    <w:rsid w:val="00644133"/>
    <w:rsid w:val="00644FA4"/>
    <w:rsid w:val="00646696"/>
    <w:rsid w:val="0064748E"/>
    <w:rsid w:val="0065095E"/>
    <w:rsid w:val="00654083"/>
    <w:rsid w:val="006577BD"/>
    <w:rsid w:val="00664532"/>
    <w:rsid w:val="006647E5"/>
    <w:rsid w:val="00667FC2"/>
    <w:rsid w:val="00675FD1"/>
    <w:rsid w:val="00681D1B"/>
    <w:rsid w:val="00682EDE"/>
    <w:rsid w:val="00696440"/>
    <w:rsid w:val="00696BB9"/>
    <w:rsid w:val="006A2C9A"/>
    <w:rsid w:val="006A3D25"/>
    <w:rsid w:val="006B28EC"/>
    <w:rsid w:val="006B6641"/>
    <w:rsid w:val="006C262B"/>
    <w:rsid w:val="006E49C1"/>
    <w:rsid w:val="006E4B89"/>
    <w:rsid w:val="006E5D29"/>
    <w:rsid w:val="006E67A9"/>
    <w:rsid w:val="006E74C7"/>
    <w:rsid w:val="006F0964"/>
    <w:rsid w:val="006F53C8"/>
    <w:rsid w:val="0070195D"/>
    <w:rsid w:val="00703259"/>
    <w:rsid w:val="00712A67"/>
    <w:rsid w:val="00713B86"/>
    <w:rsid w:val="00716706"/>
    <w:rsid w:val="00716D96"/>
    <w:rsid w:val="0072792D"/>
    <w:rsid w:val="007328E1"/>
    <w:rsid w:val="00733719"/>
    <w:rsid w:val="0073464A"/>
    <w:rsid w:val="00734CB4"/>
    <w:rsid w:val="007418FE"/>
    <w:rsid w:val="00745218"/>
    <w:rsid w:val="007507DA"/>
    <w:rsid w:val="00751961"/>
    <w:rsid w:val="007545C6"/>
    <w:rsid w:val="007569E7"/>
    <w:rsid w:val="0076136E"/>
    <w:rsid w:val="00762C2F"/>
    <w:rsid w:val="00764E16"/>
    <w:rsid w:val="00770B08"/>
    <w:rsid w:val="007710F4"/>
    <w:rsid w:val="007716E6"/>
    <w:rsid w:val="00773EB1"/>
    <w:rsid w:val="00775F7C"/>
    <w:rsid w:val="007763E1"/>
    <w:rsid w:val="007826CD"/>
    <w:rsid w:val="0078276D"/>
    <w:rsid w:val="00783BAB"/>
    <w:rsid w:val="00784098"/>
    <w:rsid w:val="00795A9A"/>
    <w:rsid w:val="007A2B07"/>
    <w:rsid w:val="007A6B31"/>
    <w:rsid w:val="007C1317"/>
    <w:rsid w:val="007C370A"/>
    <w:rsid w:val="007C4C1C"/>
    <w:rsid w:val="007C6C00"/>
    <w:rsid w:val="007C7719"/>
    <w:rsid w:val="007D0935"/>
    <w:rsid w:val="007D1803"/>
    <w:rsid w:val="007D234C"/>
    <w:rsid w:val="007D3BA0"/>
    <w:rsid w:val="007D4387"/>
    <w:rsid w:val="007D63E6"/>
    <w:rsid w:val="007E5E1D"/>
    <w:rsid w:val="007F0391"/>
    <w:rsid w:val="007F1073"/>
    <w:rsid w:val="007F2643"/>
    <w:rsid w:val="007F366B"/>
    <w:rsid w:val="007F3A96"/>
    <w:rsid w:val="008004C0"/>
    <w:rsid w:val="00803C1A"/>
    <w:rsid w:val="00804AEF"/>
    <w:rsid w:val="0080574A"/>
    <w:rsid w:val="00805FF6"/>
    <w:rsid w:val="00811779"/>
    <w:rsid w:val="0081349B"/>
    <w:rsid w:val="00817251"/>
    <w:rsid w:val="00820A47"/>
    <w:rsid w:val="00823EC4"/>
    <w:rsid w:val="0082660E"/>
    <w:rsid w:val="008339EA"/>
    <w:rsid w:val="0084142E"/>
    <w:rsid w:val="00845203"/>
    <w:rsid w:val="008457DB"/>
    <w:rsid w:val="00845847"/>
    <w:rsid w:val="00846715"/>
    <w:rsid w:val="00847B4A"/>
    <w:rsid w:val="0085072D"/>
    <w:rsid w:val="00852EE6"/>
    <w:rsid w:val="008535E1"/>
    <w:rsid w:val="00855606"/>
    <w:rsid w:val="00860EA8"/>
    <w:rsid w:val="00861589"/>
    <w:rsid w:val="00862E3C"/>
    <w:rsid w:val="008657B7"/>
    <w:rsid w:val="008704B0"/>
    <w:rsid w:val="00873818"/>
    <w:rsid w:val="00876977"/>
    <w:rsid w:val="00876DCB"/>
    <w:rsid w:val="00880488"/>
    <w:rsid w:val="00880AC4"/>
    <w:rsid w:val="00880FD6"/>
    <w:rsid w:val="00881108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B0F40"/>
    <w:rsid w:val="008B5DB2"/>
    <w:rsid w:val="008C53FD"/>
    <w:rsid w:val="008C5841"/>
    <w:rsid w:val="008D38AC"/>
    <w:rsid w:val="008D6330"/>
    <w:rsid w:val="008D66FB"/>
    <w:rsid w:val="008E0EB0"/>
    <w:rsid w:val="008E5D11"/>
    <w:rsid w:val="008F0C65"/>
    <w:rsid w:val="008F34A8"/>
    <w:rsid w:val="008F3E0A"/>
    <w:rsid w:val="008F7B31"/>
    <w:rsid w:val="00900C58"/>
    <w:rsid w:val="00901636"/>
    <w:rsid w:val="00902237"/>
    <w:rsid w:val="009143C5"/>
    <w:rsid w:val="00914BB6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3FBD"/>
    <w:rsid w:val="00955452"/>
    <w:rsid w:val="00956456"/>
    <w:rsid w:val="00961876"/>
    <w:rsid w:val="00965804"/>
    <w:rsid w:val="009660CF"/>
    <w:rsid w:val="009669C1"/>
    <w:rsid w:val="00967EB9"/>
    <w:rsid w:val="00970A1C"/>
    <w:rsid w:val="0097145C"/>
    <w:rsid w:val="00981828"/>
    <w:rsid w:val="00981EA1"/>
    <w:rsid w:val="0098328B"/>
    <w:rsid w:val="0099229A"/>
    <w:rsid w:val="009926B7"/>
    <w:rsid w:val="009A6604"/>
    <w:rsid w:val="009B2C1D"/>
    <w:rsid w:val="009C1FD4"/>
    <w:rsid w:val="009C2A56"/>
    <w:rsid w:val="009C58C7"/>
    <w:rsid w:val="009C6BDE"/>
    <w:rsid w:val="009D1B1F"/>
    <w:rsid w:val="009D3792"/>
    <w:rsid w:val="009D49F6"/>
    <w:rsid w:val="009D4FF3"/>
    <w:rsid w:val="009D6957"/>
    <w:rsid w:val="009E0286"/>
    <w:rsid w:val="009E6F62"/>
    <w:rsid w:val="00A03889"/>
    <w:rsid w:val="00A1579C"/>
    <w:rsid w:val="00A16D4B"/>
    <w:rsid w:val="00A17A87"/>
    <w:rsid w:val="00A17EE4"/>
    <w:rsid w:val="00A27F3C"/>
    <w:rsid w:val="00A3356C"/>
    <w:rsid w:val="00A358F1"/>
    <w:rsid w:val="00A4647B"/>
    <w:rsid w:val="00A46956"/>
    <w:rsid w:val="00A50ABE"/>
    <w:rsid w:val="00A510FB"/>
    <w:rsid w:val="00A52C73"/>
    <w:rsid w:val="00A55446"/>
    <w:rsid w:val="00A56825"/>
    <w:rsid w:val="00A60706"/>
    <w:rsid w:val="00A6281E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A2222"/>
    <w:rsid w:val="00AA3C30"/>
    <w:rsid w:val="00AA514E"/>
    <w:rsid w:val="00AA6322"/>
    <w:rsid w:val="00AA7C6F"/>
    <w:rsid w:val="00AB27EA"/>
    <w:rsid w:val="00AB32A4"/>
    <w:rsid w:val="00AB70AA"/>
    <w:rsid w:val="00AC17E3"/>
    <w:rsid w:val="00AC1A25"/>
    <w:rsid w:val="00AC457C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162A"/>
    <w:rsid w:val="00B12FFA"/>
    <w:rsid w:val="00B133B4"/>
    <w:rsid w:val="00B157B7"/>
    <w:rsid w:val="00B20183"/>
    <w:rsid w:val="00B20CF2"/>
    <w:rsid w:val="00B23BAC"/>
    <w:rsid w:val="00B27CA8"/>
    <w:rsid w:val="00B33D1F"/>
    <w:rsid w:val="00B363D8"/>
    <w:rsid w:val="00B366F5"/>
    <w:rsid w:val="00B3740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F4"/>
    <w:rsid w:val="00B71B16"/>
    <w:rsid w:val="00B73C56"/>
    <w:rsid w:val="00B8144E"/>
    <w:rsid w:val="00B827F9"/>
    <w:rsid w:val="00B84FC6"/>
    <w:rsid w:val="00B914D6"/>
    <w:rsid w:val="00B91934"/>
    <w:rsid w:val="00B92DA3"/>
    <w:rsid w:val="00B968F1"/>
    <w:rsid w:val="00B97300"/>
    <w:rsid w:val="00B97B9A"/>
    <w:rsid w:val="00BA2A22"/>
    <w:rsid w:val="00BA2F44"/>
    <w:rsid w:val="00BA725E"/>
    <w:rsid w:val="00BA7992"/>
    <w:rsid w:val="00BB55D9"/>
    <w:rsid w:val="00BB66B5"/>
    <w:rsid w:val="00BB6EEE"/>
    <w:rsid w:val="00BC0A1C"/>
    <w:rsid w:val="00BC1DAC"/>
    <w:rsid w:val="00BC256E"/>
    <w:rsid w:val="00BC4D2B"/>
    <w:rsid w:val="00BD20A1"/>
    <w:rsid w:val="00BD20AB"/>
    <w:rsid w:val="00BD44B7"/>
    <w:rsid w:val="00BD50E5"/>
    <w:rsid w:val="00BD78B8"/>
    <w:rsid w:val="00BE32CD"/>
    <w:rsid w:val="00BE60D0"/>
    <w:rsid w:val="00BF2029"/>
    <w:rsid w:val="00BF2EC8"/>
    <w:rsid w:val="00BF7AE7"/>
    <w:rsid w:val="00C015BC"/>
    <w:rsid w:val="00C02867"/>
    <w:rsid w:val="00C02D25"/>
    <w:rsid w:val="00C117AA"/>
    <w:rsid w:val="00C177B3"/>
    <w:rsid w:val="00C206E8"/>
    <w:rsid w:val="00C3365A"/>
    <w:rsid w:val="00C37C45"/>
    <w:rsid w:val="00C4398C"/>
    <w:rsid w:val="00C528D2"/>
    <w:rsid w:val="00C52E07"/>
    <w:rsid w:val="00C54BCD"/>
    <w:rsid w:val="00C55BE9"/>
    <w:rsid w:val="00C60545"/>
    <w:rsid w:val="00C706F1"/>
    <w:rsid w:val="00C71314"/>
    <w:rsid w:val="00C72514"/>
    <w:rsid w:val="00C8199C"/>
    <w:rsid w:val="00C823B8"/>
    <w:rsid w:val="00C835DD"/>
    <w:rsid w:val="00C87DBF"/>
    <w:rsid w:val="00C90A8E"/>
    <w:rsid w:val="00C93DEB"/>
    <w:rsid w:val="00CA3B90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7272"/>
    <w:rsid w:val="00CD7AA4"/>
    <w:rsid w:val="00CE7977"/>
    <w:rsid w:val="00D01A8F"/>
    <w:rsid w:val="00D01C36"/>
    <w:rsid w:val="00D02C92"/>
    <w:rsid w:val="00D10AAC"/>
    <w:rsid w:val="00D15E29"/>
    <w:rsid w:val="00D179D1"/>
    <w:rsid w:val="00D26194"/>
    <w:rsid w:val="00D32748"/>
    <w:rsid w:val="00D34476"/>
    <w:rsid w:val="00D37057"/>
    <w:rsid w:val="00D40FFD"/>
    <w:rsid w:val="00D41636"/>
    <w:rsid w:val="00D448F1"/>
    <w:rsid w:val="00D46E82"/>
    <w:rsid w:val="00D520DC"/>
    <w:rsid w:val="00D54CCE"/>
    <w:rsid w:val="00D5600C"/>
    <w:rsid w:val="00D56050"/>
    <w:rsid w:val="00D60287"/>
    <w:rsid w:val="00D61C12"/>
    <w:rsid w:val="00D62D36"/>
    <w:rsid w:val="00D6493B"/>
    <w:rsid w:val="00D67B2D"/>
    <w:rsid w:val="00D73E45"/>
    <w:rsid w:val="00D74828"/>
    <w:rsid w:val="00D77A1D"/>
    <w:rsid w:val="00D80CE7"/>
    <w:rsid w:val="00D80D88"/>
    <w:rsid w:val="00D810A6"/>
    <w:rsid w:val="00D8301C"/>
    <w:rsid w:val="00D833E2"/>
    <w:rsid w:val="00D86329"/>
    <w:rsid w:val="00D935B0"/>
    <w:rsid w:val="00D96137"/>
    <w:rsid w:val="00D970DD"/>
    <w:rsid w:val="00DA18F6"/>
    <w:rsid w:val="00DA1D1F"/>
    <w:rsid w:val="00DA54D6"/>
    <w:rsid w:val="00DA7E87"/>
    <w:rsid w:val="00DB48A0"/>
    <w:rsid w:val="00DC364C"/>
    <w:rsid w:val="00DC4EF5"/>
    <w:rsid w:val="00DC6B44"/>
    <w:rsid w:val="00DC70D4"/>
    <w:rsid w:val="00DC7BFC"/>
    <w:rsid w:val="00DD0743"/>
    <w:rsid w:val="00DD4EAF"/>
    <w:rsid w:val="00DD60CC"/>
    <w:rsid w:val="00DE220E"/>
    <w:rsid w:val="00DE346F"/>
    <w:rsid w:val="00DE34BC"/>
    <w:rsid w:val="00DE5826"/>
    <w:rsid w:val="00E0141A"/>
    <w:rsid w:val="00E01E43"/>
    <w:rsid w:val="00E07FC4"/>
    <w:rsid w:val="00E1053E"/>
    <w:rsid w:val="00E166C0"/>
    <w:rsid w:val="00E177A7"/>
    <w:rsid w:val="00E20103"/>
    <w:rsid w:val="00E2122A"/>
    <w:rsid w:val="00E2632B"/>
    <w:rsid w:val="00E313FF"/>
    <w:rsid w:val="00E34BAF"/>
    <w:rsid w:val="00E35D2E"/>
    <w:rsid w:val="00E504DA"/>
    <w:rsid w:val="00E50A76"/>
    <w:rsid w:val="00E50CAF"/>
    <w:rsid w:val="00E53271"/>
    <w:rsid w:val="00E5486D"/>
    <w:rsid w:val="00E5577F"/>
    <w:rsid w:val="00E60841"/>
    <w:rsid w:val="00E629D5"/>
    <w:rsid w:val="00E63465"/>
    <w:rsid w:val="00E6717B"/>
    <w:rsid w:val="00E67E21"/>
    <w:rsid w:val="00E70784"/>
    <w:rsid w:val="00E7568F"/>
    <w:rsid w:val="00E83A0C"/>
    <w:rsid w:val="00E87C0F"/>
    <w:rsid w:val="00E92CE3"/>
    <w:rsid w:val="00EA64A6"/>
    <w:rsid w:val="00EA7372"/>
    <w:rsid w:val="00EB6704"/>
    <w:rsid w:val="00EB70CD"/>
    <w:rsid w:val="00EB7127"/>
    <w:rsid w:val="00EC0A5B"/>
    <w:rsid w:val="00EC6AF7"/>
    <w:rsid w:val="00ED5989"/>
    <w:rsid w:val="00EE6906"/>
    <w:rsid w:val="00EF1553"/>
    <w:rsid w:val="00EF640F"/>
    <w:rsid w:val="00EF77EE"/>
    <w:rsid w:val="00F05734"/>
    <w:rsid w:val="00F05A52"/>
    <w:rsid w:val="00F17094"/>
    <w:rsid w:val="00F1741D"/>
    <w:rsid w:val="00F17C9F"/>
    <w:rsid w:val="00F20886"/>
    <w:rsid w:val="00F20F52"/>
    <w:rsid w:val="00F21F02"/>
    <w:rsid w:val="00F22049"/>
    <w:rsid w:val="00F31085"/>
    <w:rsid w:val="00F422F1"/>
    <w:rsid w:val="00F42E4E"/>
    <w:rsid w:val="00F42E5A"/>
    <w:rsid w:val="00F44739"/>
    <w:rsid w:val="00F51FF8"/>
    <w:rsid w:val="00F5231C"/>
    <w:rsid w:val="00F52399"/>
    <w:rsid w:val="00F53724"/>
    <w:rsid w:val="00F5507B"/>
    <w:rsid w:val="00F55EE7"/>
    <w:rsid w:val="00F603D7"/>
    <w:rsid w:val="00F61B0C"/>
    <w:rsid w:val="00F63800"/>
    <w:rsid w:val="00F75EC4"/>
    <w:rsid w:val="00F76065"/>
    <w:rsid w:val="00F80112"/>
    <w:rsid w:val="00F817F9"/>
    <w:rsid w:val="00F85482"/>
    <w:rsid w:val="00F85BD6"/>
    <w:rsid w:val="00F865A8"/>
    <w:rsid w:val="00F90E0E"/>
    <w:rsid w:val="00F9106F"/>
    <w:rsid w:val="00F93F94"/>
    <w:rsid w:val="00F9516E"/>
    <w:rsid w:val="00FA0DC9"/>
    <w:rsid w:val="00FA38C9"/>
    <w:rsid w:val="00FA5795"/>
    <w:rsid w:val="00FB0B7C"/>
    <w:rsid w:val="00FB0E63"/>
    <w:rsid w:val="00FB23DE"/>
    <w:rsid w:val="00FB4725"/>
    <w:rsid w:val="00FB494A"/>
    <w:rsid w:val="00FC040B"/>
    <w:rsid w:val="00FC07FF"/>
    <w:rsid w:val="00FC28E3"/>
    <w:rsid w:val="00FC6478"/>
    <w:rsid w:val="00FC7C38"/>
    <w:rsid w:val="00FD2112"/>
    <w:rsid w:val="00FD43AD"/>
    <w:rsid w:val="00FD5369"/>
    <w:rsid w:val="00FD6A60"/>
    <w:rsid w:val="00FD74CA"/>
    <w:rsid w:val="00FD7B64"/>
    <w:rsid w:val="00FE0D2E"/>
    <w:rsid w:val="00FE5649"/>
    <w:rsid w:val="00FF3406"/>
    <w:rsid w:val="00FF3B4F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3DA63929-EDCB-44EA-91D1-8B46C2AB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character" w:styleId="afa">
    <w:name w:val="Placeholder Text"/>
    <w:basedOn w:val="a0"/>
    <w:uiPriority w:val="99"/>
    <w:semiHidden/>
    <w:rsid w:val="00BE32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D3560-E100-408E-B522-1CED613D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189</cp:revision>
  <cp:lastPrinted>2024-05-16T09:54:00Z</cp:lastPrinted>
  <dcterms:created xsi:type="dcterms:W3CDTF">2024-12-11T12:13:00Z</dcterms:created>
  <dcterms:modified xsi:type="dcterms:W3CDTF">2025-09-17T03:41:00Z</dcterms:modified>
</cp:coreProperties>
</file>